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5309" w:rsidRPr="00833C0D" w:rsidRDefault="000B5309" w:rsidP="000B5309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>Numer referencyjny</w:t>
      </w:r>
      <w:r w:rsidR="00341F79">
        <w:rPr>
          <w:rFonts w:eastAsia="Times New Roman" w:cs="Calibri"/>
          <w:b/>
          <w:lang w:eastAsia="pl-PL"/>
        </w:rPr>
        <w:t xml:space="preserve"> postępowania</w:t>
      </w:r>
      <w:r w:rsidRPr="00833C0D">
        <w:rPr>
          <w:rFonts w:eastAsia="Times New Roman" w:cs="Calibri"/>
          <w:b/>
          <w:lang w:eastAsia="pl-PL"/>
        </w:rPr>
        <w:t>:</w:t>
      </w:r>
      <w:r w:rsidR="00951DFD" w:rsidRPr="00833C0D">
        <w:rPr>
          <w:rFonts w:cs="Calibri"/>
          <w:b/>
        </w:rPr>
        <w:t xml:space="preserve"> </w:t>
      </w:r>
      <w:r w:rsidR="003E6C54">
        <w:rPr>
          <w:rFonts w:cs="Calibri"/>
          <w:b/>
        </w:rPr>
        <w:t>A.261.</w:t>
      </w:r>
      <w:r w:rsidR="00677A0A">
        <w:rPr>
          <w:rFonts w:cs="Calibri"/>
          <w:b/>
        </w:rPr>
        <w:t>6</w:t>
      </w:r>
      <w:r w:rsidR="003E6C54">
        <w:rPr>
          <w:rFonts w:cs="Calibri"/>
          <w:b/>
        </w:rPr>
        <w:t>.</w:t>
      </w:r>
      <w:r w:rsidR="00677A0A">
        <w:rPr>
          <w:rFonts w:cs="Calibri"/>
          <w:b/>
        </w:rPr>
        <w:t>2025</w:t>
      </w:r>
    </w:p>
    <w:p w:rsidR="00995C6D" w:rsidRPr="000F48CD" w:rsidRDefault="00951DFD" w:rsidP="000F48CD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833C0D">
        <w:rPr>
          <w:rFonts w:cs="Calibri"/>
          <w:b/>
        </w:rPr>
        <w:t xml:space="preserve">Załącznik Nr </w:t>
      </w:r>
      <w:r w:rsidR="00BC48B6">
        <w:rPr>
          <w:rFonts w:cs="Calibri"/>
          <w:b/>
        </w:rPr>
        <w:t>1</w:t>
      </w:r>
      <w:r w:rsidRPr="00833C0D">
        <w:rPr>
          <w:rFonts w:cs="Calibri"/>
          <w:b/>
        </w:rPr>
        <w:t xml:space="preserve"> do SWZ  </w:t>
      </w:r>
      <w:r w:rsidRPr="00833C0D">
        <w:rPr>
          <w:rFonts w:cs="Calibri"/>
          <w:b/>
          <w:i/>
        </w:rPr>
        <w:t xml:space="preserve">(Załącznik Nr 2 do </w:t>
      </w:r>
      <w:r w:rsidR="00D20B70">
        <w:rPr>
          <w:rFonts w:cs="Calibri"/>
          <w:b/>
          <w:i/>
        </w:rPr>
        <w:t>U</w:t>
      </w:r>
      <w:r w:rsidRPr="00833C0D">
        <w:rPr>
          <w:rFonts w:cs="Calibri"/>
          <w:b/>
          <w:i/>
        </w:rPr>
        <w:t>mowy)</w:t>
      </w:r>
    </w:p>
    <w:p w:rsidR="00995C6D" w:rsidRDefault="00995C6D" w:rsidP="00BC308F">
      <w:pPr>
        <w:spacing w:before="360" w:after="360" w:line="240" w:lineRule="auto"/>
        <w:jc w:val="center"/>
        <w:rPr>
          <w:rFonts w:cs="Calibri"/>
          <w:b/>
          <w:iCs/>
          <w:sz w:val="28"/>
          <w:szCs w:val="28"/>
        </w:rPr>
      </w:pPr>
      <w:r w:rsidRPr="0077592E">
        <w:rPr>
          <w:rFonts w:cs="Calibri"/>
          <w:b/>
          <w:iCs/>
          <w:sz w:val="28"/>
          <w:szCs w:val="28"/>
        </w:rPr>
        <w:t>FORMULARZ OFERTOWY</w:t>
      </w:r>
    </w:p>
    <w:p w:rsidR="00677A0A" w:rsidRDefault="00677A0A" w:rsidP="002C3DE8">
      <w:pPr>
        <w:pStyle w:val="Akapitzlist"/>
        <w:spacing w:before="120" w:after="120" w:line="240" w:lineRule="auto"/>
        <w:ind w:left="0"/>
        <w:contextualSpacing w:val="0"/>
        <w:jc w:val="both"/>
        <w:rPr>
          <w:rFonts w:cs="Calibri"/>
          <w:b/>
        </w:rPr>
      </w:pPr>
      <w:r w:rsidRPr="00677A0A">
        <w:rPr>
          <w:rFonts w:cs="Calibri"/>
          <w:b/>
        </w:rPr>
        <w:t>Numer wersji formularza:</w:t>
      </w:r>
      <w:r>
        <w:rPr>
          <w:rFonts w:cs="Calibri"/>
          <w:b/>
        </w:rPr>
        <w:t xml:space="preserve"> 1</w:t>
      </w:r>
    </w:p>
    <w:p w:rsidR="0068063A" w:rsidRDefault="0068063A" w:rsidP="002C3DE8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</w:rPr>
      </w:pPr>
      <w:r w:rsidRPr="0068063A">
        <w:rPr>
          <w:rFonts w:cs="Calibri"/>
          <w:b/>
        </w:rPr>
        <w:t>ZAMÓWIENIE:</w:t>
      </w:r>
    </w:p>
    <w:tbl>
      <w:tblPr>
        <w:tblStyle w:val="Tabela-Siatka"/>
        <w:tblW w:w="4946" w:type="pct"/>
        <w:tblLook w:val="04A0" w:firstRow="1" w:lastRow="0" w:firstColumn="1" w:lastColumn="0" w:noHBand="0" w:noVBand="1"/>
      </w:tblPr>
      <w:tblGrid>
        <w:gridCol w:w="2973"/>
        <w:gridCol w:w="7370"/>
      </w:tblGrid>
      <w:tr w:rsidR="00775A56" w:rsidTr="00775A56">
        <w:tc>
          <w:tcPr>
            <w:tcW w:w="1437" w:type="pct"/>
            <w:shd w:val="pct10" w:color="auto" w:fill="auto"/>
          </w:tcPr>
          <w:p w:rsidR="0068063A" w:rsidRPr="00775A56" w:rsidRDefault="0068063A" w:rsidP="00775A56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75A56">
              <w:rPr>
                <w:rFonts w:cs="Calibri"/>
                <w:b/>
                <w:sz w:val="20"/>
                <w:szCs w:val="20"/>
              </w:rPr>
              <w:t>Nazwa zamówienia:</w:t>
            </w:r>
          </w:p>
        </w:tc>
        <w:tc>
          <w:tcPr>
            <w:tcW w:w="3563" w:type="pct"/>
          </w:tcPr>
          <w:p w:rsidR="0068063A" w:rsidRDefault="00677A0A" w:rsidP="0068063A">
            <w:pPr>
              <w:pStyle w:val="Akapitzlist"/>
              <w:spacing w:after="120" w:line="240" w:lineRule="auto"/>
              <w:ind w:left="0"/>
              <w:jc w:val="both"/>
              <w:rPr>
                <w:rFonts w:cs="Calibri"/>
                <w:b/>
              </w:rPr>
            </w:pPr>
            <w:r w:rsidRPr="00833C0D">
              <w:rPr>
                <w:rFonts w:eastAsia="Times New Roman" w:cs="Calibri"/>
                <w:b/>
                <w:color w:val="000000"/>
              </w:rPr>
              <w:t>Usługi sprzątania powierzchni biurowych Sądu Rejonowego w Siedlcach</w:t>
            </w:r>
            <w:r w:rsidRPr="00833C0D">
              <w:rPr>
                <w:rFonts w:eastAsia="Times New Roman" w:cs="Calibri"/>
                <w:color w:val="000000"/>
              </w:rPr>
              <w:t xml:space="preserve"> </w:t>
            </w:r>
            <w:r w:rsidRPr="00833C0D">
              <w:rPr>
                <w:rFonts w:eastAsia="Times New Roman" w:cs="Calibri"/>
                <w:b/>
                <w:color w:val="000000"/>
              </w:rPr>
              <w:t>wraz z utrzymaniem czystości na terenie zewnętrznym przylegającym do budynków</w:t>
            </w:r>
          </w:p>
        </w:tc>
      </w:tr>
      <w:tr w:rsidR="00775A56" w:rsidTr="00775A56">
        <w:tc>
          <w:tcPr>
            <w:tcW w:w="1437" w:type="pct"/>
            <w:shd w:val="pct10" w:color="auto" w:fill="auto"/>
          </w:tcPr>
          <w:p w:rsidR="0068063A" w:rsidRPr="00775A56" w:rsidRDefault="0068063A" w:rsidP="00775A56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AF40D0">
              <w:rPr>
                <w:rFonts w:cs="Calibri"/>
                <w:b/>
                <w:sz w:val="20"/>
                <w:szCs w:val="20"/>
              </w:rPr>
              <w:t>Identyfikator postępowania</w:t>
            </w:r>
          </w:p>
        </w:tc>
        <w:tc>
          <w:tcPr>
            <w:tcW w:w="3563" w:type="pct"/>
          </w:tcPr>
          <w:p w:rsidR="0068063A" w:rsidRDefault="0068063A" w:rsidP="0068063A">
            <w:pPr>
              <w:pStyle w:val="Akapitzlist"/>
              <w:spacing w:after="120" w:line="240" w:lineRule="auto"/>
              <w:ind w:left="0"/>
              <w:jc w:val="both"/>
              <w:rPr>
                <w:rFonts w:cs="Calibri"/>
                <w:b/>
              </w:rPr>
            </w:pPr>
          </w:p>
        </w:tc>
      </w:tr>
      <w:tr w:rsidR="00775A56" w:rsidTr="00775A56">
        <w:tc>
          <w:tcPr>
            <w:tcW w:w="1437" w:type="pct"/>
            <w:shd w:val="pct10" w:color="auto" w:fill="auto"/>
          </w:tcPr>
          <w:p w:rsidR="0068063A" w:rsidRPr="00775A56" w:rsidRDefault="0068063A" w:rsidP="00775A56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75A56">
              <w:rPr>
                <w:rFonts w:cs="Calibri"/>
                <w:b/>
                <w:sz w:val="20"/>
                <w:szCs w:val="20"/>
              </w:rPr>
              <w:t>Rodzaj oferty:</w:t>
            </w:r>
          </w:p>
        </w:tc>
        <w:tc>
          <w:tcPr>
            <w:tcW w:w="3563" w:type="pct"/>
          </w:tcPr>
          <w:p w:rsidR="0068063A" w:rsidRDefault="0068063A" w:rsidP="0068063A">
            <w:pPr>
              <w:pStyle w:val="Akapitzlist"/>
              <w:spacing w:after="120" w:line="240" w:lineRule="auto"/>
              <w:ind w:left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oferta</w:t>
            </w:r>
          </w:p>
        </w:tc>
      </w:tr>
    </w:tbl>
    <w:p w:rsidR="00677A0A" w:rsidRPr="00677A0A" w:rsidRDefault="00677A0A" w:rsidP="00677A0A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</w:rPr>
      </w:pPr>
      <w:r w:rsidRPr="00677A0A">
        <w:rPr>
          <w:rFonts w:cs="Calibri"/>
          <w:b/>
        </w:rPr>
        <w:t>DANE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3118"/>
      </w:tblGrid>
      <w:tr w:rsidR="00677A0A" w:rsidTr="009F275F">
        <w:tc>
          <w:tcPr>
            <w:tcW w:w="4815" w:type="dxa"/>
            <w:shd w:val="pct10" w:color="auto" w:fill="auto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 xml:space="preserve">Nazwa (firma): </w:t>
            </w:r>
          </w:p>
        </w:tc>
        <w:tc>
          <w:tcPr>
            <w:tcW w:w="5528" w:type="dxa"/>
            <w:gridSpan w:val="2"/>
            <w:shd w:val="pct10" w:color="auto" w:fill="auto"/>
          </w:tcPr>
          <w:p w:rsidR="00677A0A" w:rsidRPr="00807B78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807B78">
              <w:rPr>
                <w:rFonts w:cs="Calibri"/>
                <w:b/>
                <w:sz w:val="20"/>
                <w:szCs w:val="20"/>
              </w:rPr>
              <w:t>Sąd Rejonowy w Siedlcach</w:t>
            </w:r>
          </w:p>
        </w:tc>
      </w:tr>
      <w:tr w:rsidR="00677A0A" w:rsidTr="009F275F">
        <w:tc>
          <w:tcPr>
            <w:tcW w:w="4815" w:type="dxa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do korespondencji:</w:t>
            </w:r>
          </w:p>
          <w:p w:rsidR="00677A0A" w:rsidRPr="00535850" w:rsidRDefault="00677A0A" w:rsidP="002D7A37">
            <w:pPr>
              <w:spacing w:after="120" w:line="240" w:lineRule="auto"/>
              <w:rPr>
                <w:rFonts w:cs="Calibri"/>
                <w:sz w:val="20"/>
                <w:szCs w:val="20"/>
              </w:rPr>
            </w:pPr>
            <w:r w:rsidRPr="00535850">
              <w:rPr>
                <w:rFonts w:cs="Calibri"/>
                <w:sz w:val="20"/>
                <w:szCs w:val="20"/>
              </w:rPr>
              <w:t>(ulica, kod pocztowy, miejscowość, województwo, kraj)</w:t>
            </w:r>
          </w:p>
        </w:tc>
        <w:tc>
          <w:tcPr>
            <w:tcW w:w="5528" w:type="dxa"/>
            <w:gridSpan w:val="2"/>
          </w:tcPr>
          <w:p w:rsidR="00677A0A" w:rsidRPr="00807B78" w:rsidRDefault="00677A0A" w:rsidP="002D7A3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07B78">
              <w:rPr>
                <w:rFonts w:cs="Calibri"/>
                <w:b/>
                <w:bCs/>
                <w:sz w:val="20"/>
                <w:szCs w:val="20"/>
              </w:rPr>
              <w:t>ul. Kazimierzowska 31A,</w:t>
            </w:r>
          </w:p>
          <w:p w:rsidR="00677A0A" w:rsidRPr="00807B78" w:rsidRDefault="00677A0A" w:rsidP="002D7A3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07B78">
              <w:rPr>
                <w:rFonts w:cs="Calibri"/>
                <w:b/>
                <w:bCs/>
                <w:sz w:val="20"/>
                <w:szCs w:val="20"/>
              </w:rPr>
              <w:t>08-110 Siedlce</w:t>
            </w:r>
          </w:p>
          <w:p w:rsidR="00677A0A" w:rsidRPr="00807B78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807B78">
              <w:rPr>
                <w:rFonts w:cs="Calibri"/>
                <w:b/>
                <w:sz w:val="20"/>
                <w:szCs w:val="20"/>
              </w:rPr>
              <w:t>woj. mazowieckie, Polska</w:t>
            </w:r>
          </w:p>
        </w:tc>
      </w:tr>
      <w:tr w:rsidR="00677A0A" w:rsidTr="009F275F">
        <w:tc>
          <w:tcPr>
            <w:tcW w:w="4815" w:type="dxa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Krajowy numer identyfikacyjny</w:t>
            </w:r>
          </w:p>
        </w:tc>
        <w:tc>
          <w:tcPr>
            <w:tcW w:w="2410" w:type="dxa"/>
          </w:tcPr>
          <w:p w:rsidR="00677A0A" w:rsidRDefault="00677A0A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NIP: </w:t>
            </w:r>
            <w:r w:rsidRPr="00E348BB">
              <w:rPr>
                <w:rFonts w:cs="Calibri"/>
                <w:b/>
                <w:bCs/>
                <w:sz w:val="20"/>
                <w:szCs w:val="20"/>
              </w:rPr>
              <w:t>821</w:t>
            </w:r>
            <w:r>
              <w:rPr>
                <w:rFonts w:cs="Calibri"/>
                <w:b/>
                <w:bCs/>
                <w:sz w:val="20"/>
                <w:szCs w:val="20"/>
              </w:rPr>
              <w:t>-</w:t>
            </w:r>
            <w:r w:rsidRPr="00E348BB">
              <w:rPr>
                <w:rFonts w:cs="Calibri"/>
                <w:b/>
                <w:bCs/>
                <w:sz w:val="20"/>
                <w:szCs w:val="20"/>
              </w:rPr>
              <w:t>10</w:t>
            </w:r>
            <w:r>
              <w:rPr>
                <w:rFonts w:cs="Calibri"/>
                <w:b/>
                <w:bCs/>
                <w:sz w:val="20"/>
                <w:szCs w:val="20"/>
              </w:rPr>
              <w:t>-</w:t>
            </w:r>
            <w:r w:rsidRPr="00E348BB">
              <w:rPr>
                <w:rFonts w:cs="Calibri"/>
                <w:b/>
                <w:bCs/>
                <w:sz w:val="20"/>
                <w:szCs w:val="20"/>
              </w:rPr>
              <w:t>21</w:t>
            </w:r>
            <w:r>
              <w:rPr>
                <w:rFonts w:cs="Calibri"/>
                <w:b/>
                <w:bCs/>
                <w:sz w:val="20"/>
                <w:szCs w:val="20"/>
              </w:rPr>
              <w:t>-</w:t>
            </w:r>
            <w:r w:rsidRPr="00E348BB">
              <w:rPr>
                <w:rFonts w:cs="Calibri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3118" w:type="dxa"/>
          </w:tcPr>
          <w:p w:rsidR="00677A0A" w:rsidRPr="00E348BB" w:rsidRDefault="00677A0A" w:rsidP="002D7A3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REGON: </w:t>
            </w:r>
            <w:r w:rsidRPr="008321ED">
              <w:rPr>
                <w:rFonts w:cs="Calibri"/>
                <w:b/>
                <w:bCs/>
                <w:sz w:val="20"/>
                <w:szCs w:val="20"/>
              </w:rPr>
              <w:t>000324949</w:t>
            </w:r>
          </w:p>
        </w:tc>
      </w:tr>
      <w:tr w:rsidR="00677A0A" w:rsidTr="009F275F">
        <w:tc>
          <w:tcPr>
            <w:tcW w:w="4815" w:type="dxa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</w:p>
        </w:tc>
        <w:tc>
          <w:tcPr>
            <w:tcW w:w="5528" w:type="dxa"/>
            <w:gridSpan w:val="2"/>
          </w:tcPr>
          <w:p w:rsidR="00677A0A" w:rsidRPr="000D57ED" w:rsidRDefault="0061137B" w:rsidP="002D7A3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hyperlink r:id="rId8">
              <w:r w:rsidR="00677A0A">
                <w:rPr>
                  <w:rFonts w:asciiTheme="minorHAnsi" w:hAnsiTheme="minorHAnsi" w:cstheme="minorHAnsi"/>
                  <w:color w:val="0000FF"/>
                  <w:u w:val="single"/>
                  <w:lang w:val="en-US"/>
                </w:rPr>
                <w:t>zp</w:t>
              </w:r>
            </w:hyperlink>
            <w:hyperlink r:id="rId9">
              <w:r w:rsidR="00677A0A" w:rsidRPr="000D57ED">
                <w:rPr>
                  <w:rFonts w:asciiTheme="minorHAnsi" w:hAnsiTheme="minorHAnsi" w:cstheme="minorHAnsi"/>
                  <w:color w:val="0000FF"/>
                  <w:u w:val="single"/>
                  <w:lang w:val="en-US"/>
                </w:rPr>
                <w:t>@siedlce.sr.gov.pl</w:t>
              </w:r>
            </w:hyperlink>
          </w:p>
        </w:tc>
      </w:tr>
      <w:tr w:rsidR="00677A0A" w:rsidTr="009F275F">
        <w:tc>
          <w:tcPr>
            <w:tcW w:w="4815" w:type="dxa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Telefon: </w:t>
            </w:r>
          </w:p>
        </w:tc>
        <w:tc>
          <w:tcPr>
            <w:tcW w:w="5528" w:type="dxa"/>
            <w:gridSpan w:val="2"/>
          </w:tcPr>
          <w:p w:rsidR="00677A0A" w:rsidRPr="00BC308F" w:rsidRDefault="00677A0A" w:rsidP="002D7A3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BC308F">
              <w:rPr>
                <w:rFonts w:cs="Calibri"/>
                <w:b/>
                <w:sz w:val="20"/>
                <w:szCs w:val="20"/>
              </w:rPr>
              <w:t>25</w:t>
            </w:r>
            <w:r w:rsidR="00775A56">
              <w:rPr>
                <w:rFonts w:cs="Calibri"/>
                <w:b/>
                <w:sz w:val="20"/>
                <w:szCs w:val="20"/>
              </w:rPr>
              <w:t> </w:t>
            </w:r>
            <w:r w:rsidRPr="00BC308F">
              <w:rPr>
                <w:rFonts w:cs="Calibri"/>
                <w:b/>
                <w:sz w:val="20"/>
                <w:szCs w:val="20"/>
              </w:rPr>
              <w:t>640</w:t>
            </w:r>
            <w:r w:rsidR="00775A56">
              <w:rPr>
                <w:rFonts w:cs="Calibri"/>
                <w:b/>
                <w:sz w:val="20"/>
                <w:szCs w:val="20"/>
              </w:rPr>
              <w:t>-</w:t>
            </w:r>
            <w:r w:rsidRPr="00BC308F">
              <w:rPr>
                <w:rFonts w:cs="Calibri"/>
                <w:b/>
                <w:sz w:val="20"/>
                <w:szCs w:val="20"/>
              </w:rPr>
              <w:t>08</w:t>
            </w:r>
            <w:r w:rsidR="00775A56">
              <w:rPr>
                <w:rFonts w:cs="Calibri"/>
                <w:b/>
                <w:sz w:val="20"/>
                <w:szCs w:val="20"/>
              </w:rPr>
              <w:t>-</w:t>
            </w:r>
            <w:r w:rsidRPr="00BC308F">
              <w:rPr>
                <w:rFonts w:cs="Calibri"/>
                <w:b/>
                <w:sz w:val="20"/>
                <w:szCs w:val="20"/>
              </w:rPr>
              <w:t>81</w:t>
            </w:r>
          </w:p>
        </w:tc>
      </w:tr>
    </w:tbl>
    <w:p w:rsidR="005A5515" w:rsidRPr="002C3DE8" w:rsidRDefault="00564265" w:rsidP="002C3DE8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</w:rPr>
      </w:pPr>
      <w:r w:rsidRPr="002C3DE8">
        <w:rPr>
          <w:rFonts w:cs="Calibri"/>
          <w:b/>
        </w:rPr>
        <w:t>DANE WYKONAWCÓW</w:t>
      </w:r>
    </w:p>
    <w:p w:rsidR="00564265" w:rsidRPr="00564265" w:rsidRDefault="00564265" w:rsidP="002C3DE8">
      <w:pPr>
        <w:pStyle w:val="Akapitzlist"/>
        <w:numPr>
          <w:ilvl w:val="0"/>
          <w:numId w:val="30"/>
        </w:numPr>
        <w:spacing w:before="120" w:after="120" w:line="240" w:lineRule="auto"/>
        <w:ind w:left="1066" w:hanging="357"/>
        <w:contextualSpacing w:val="0"/>
        <w:jc w:val="both"/>
        <w:rPr>
          <w:rFonts w:cs="Calibri"/>
          <w:b/>
        </w:rPr>
      </w:pPr>
      <w:r w:rsidRPr="00564265">
        <w:rPr>
          <w:rFonts w:cs="Calibri"/>
          <w:b/>
        </w:rPr>
        <w:t xml:space="preserve">WYKONAWCA </w:t>
      </w:r>
      <w:r w:rsidR="00512C8F">
        <w:rPr>
          <w:rFonts w:cs="Calibri"/>
          <w:b/>
        </w:rPr>
        <w:t xml:space="preserve">- </w:t>
      </w:r>
      <w:r w:rsidRPr="00564265">
        <w:rPr>
          <w:rFonts w:cs="Calibri"/>
          <w:b/>
        </w:rPr>
        <w:t>Lider konsorcjum</w:t>
      </w:r>
      <w:r w:rsidR="00512C8F">
        <w:rPr>
          <w:rFonts w:cs="Calibri"/>
          <w:b/>
        </w:rPr>
        <w:t xml:space="preserve"> (Pełnomocnik)</w:t>
      </w:r>
      <w:r w:rsidRPr="00564265">
        <w:rPr>
          <w:rFonts w:cs="Calibri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: Dane wykonawcy"/>
        <w:tblDescription w:val="Nazwa (firma):  &#10;Adres do korespondencji:&#10;(ulica, kod pocztowy, miejscowość, województwo, kraj) &#10;Krajowy numer identyfikacyjny: NIP: REGON: &#10;Adres poczty elektronicznej: &#10;Adres strony internetowej: &#10;Status Wykonawcy : Wybierz element.Wykonawca jest reprezentowany przez pełnomocnika: ☐TAK    ☐NIEDane osoby reprezentującej :&#10;imię i nazwisko: &#10;Podstawa reprezentacji - pełnomocnictwo, KRS, umowa spółki, inne): &#10;Telefon: &#10;Adres poczty elektronicznej: &#10;"/>
      </w:tblPr>
      <w:tblGrid>
        <w:gridCol w:w="3380"/>
        <w:gridCol w:w="1435"/>
        <w:gridCol w:w="1462"/>
        <w:gridCol w:w="4066"/>
      </w:tblGrid>
      <w:tr w:rsidR="00995C6D" w:rsidTr="00BC308F">
        <w:tc>
          <w:tcPr>
            <w:tcW w:w="3380" w:type="dxa"/>
            <w:shd w:val="pct10" w:color="auto" w:fill="auto"/>
          </w:tcPr>
          <w:p w:rsidR="00995C6D" w:rsidRPr="00535850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Nazwa (firma)</w:t>
            </w:r>
            <w:r w:rsidR="008A3328">
              <w:rPr>
                <w:rFonts w:cs="Calibri"/>
                <w:b/>
                <w:sz w:val="20"/>
                <w:szCs w:val="20"/>
              </w:rPr>
              <w:t xml:space="preserve"> i siedziba Wykonawcy</w:t>
            </w:r>
            <w:r w:rsidRPr="00535850">
              <w:rPr>
                <w:rFonts w:cs="Calibri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963" w:type="dxa"/>
            <w:gridSpan w:val="3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995C6D" w:rsidTr="00BC308F">
        <w:tc>
          <w:tcPr>
            <w:tcW w:w="3380" w:type="dxa"/>
            <w:shd w:val="pct10" w:color="auto" w:fill="auto"/>
          </w:tcPr>
          <w:p w:rsidR="00995C6D" w:rsidRPr="00535850" w:rsidRDefault="00995C6D" w:rsidP="00775A56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do korespondencji:</w:t>
            </w:r>
          </w:p>
          <w:p w:rsidR="00995C6D" w:rsidRPr="00535850" w:rsidRDefault="00995C6D" w:rsidP="00775A5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35850">
              <w:rPr>
                <w:rFonts w:cs="Calibri"/>
                <w:sz w:val="20"/>
                <w:szCs w:val="20"/>
              </w:rPr>
              <w:t>(ulica, kod pocztowy, miejscowość, województwo, kraj)</w:t>
            </w:r>
          </w:p>
        </w:tc>
        <w:tc>
          <w:tcPr>
            <w:tcW w:w="6963" w:type="dxa"/>
            <w:gridSpan w:val="3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995C6D" w:rsidTr="00BC308F">
        <w:tc>
          <w:tcPr>
            <w:tcW w:w="3380" w:type="dxa"/>
            <w:shd w:val="pct10" w:color="auto" w:fill="auto"/>
          </w:tcPr>
          <w:p w:rsidR="00995C6D" w:rsidRPr="00535850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Krajowy numer identyfikacyjny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2897" w:type="dxa"/>
            <w:gridSpan w:val="2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NIP:</w:t>
            </w:r>
          </w:p>
        </w:tc>
        <w:tc>
          <w:tcPr>
            <w:tcW w:w="4066" w:type="dxa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REGON: </w:t>
            </w:r>
          </w:p>
        </w:tc>
      </w:tr>
      <w:tr w:rsidR="00995C6D" w:rsidTr="00BC308F">
        <w:tc>
          <w:tcPr>
            <w:tcW w:w="3380" w:type="dxa"/>
            <w:shd w:val="pct10" w:color="auto" w:fill="auto"/>
          </w:tcPr>
          <w:p w:rsidR="00995C6D" w:rsidRPr="00535850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6963" w:type="dxa"/>
            <w:gridSpan w:val="3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C308F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BC308F" w:rsidRPr="0049507D" w:rsidRDefault="00BC308F" w:rsidP="00DB6B19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</w:rPr>
              <w:t>Wykonawca jest reprezentowany przez pełnomocnika</w:t>
            </w:r>
            <w:r w:rsidR="00DB6B19">
              <w:rPr>
                <w:rStyle w:val="Odwoanieprzypisukocowego"/>
                <w:rFonts w:cs="Calibri"/>
                <w:b/>
                <w:sz w:val="20"/>
                <w:szCs w:val="20"/>
              </w:rPr>
              <w:endnoteReference w:id="1"/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BC308F" w:rsidRDefault="0061137B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sdt>
              <w:sdtPr>
                <w:rPr>
                  <w:rFonts w:cs="Calibri"/>
                  <w:sz w:val="20"/>
                  <w:szCs w:val="20"/>
                </w:rPr>
                <w:id w:val="-1804614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8F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BC308F">
              <w:rPr>
                <w:rFonts w:cs="Calibri"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sz w:val="20"/>
                  <w:szCs w:val="20"/>
                </w:rPr>
                <w:id w:val="-1782717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8F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BC308F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995C6D" w:rsidTr="00775A56">
        <w:trPr>
          <w:trHeight w:val="140"/>
        </w:trPr>
        <w:tc>
          <w:tcPr>
            <w:tcW w:w="4815" w:type="dxa"/>
            <w:gridSpan w:val="2"/>
            <w:shd w:val="pct10" w:color="auto" w:fill="auto"/>
            <w:vAlign w:val="center"/>
          </w:tcPr>
          <w:p w:rsidR="00995C6D" w:rsidRDefault="00BC308F" w:rsidP="00775A56">
            <w:pPr>
              <w:spacing w:after="12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49507D">
              <w:rPr>
                <w:rFonts w:cs="Calibri"/>
                <w:b/>
                <w:sz w:val="20"/>
                <w:szCs w:val="20"/>
                <w:u w:val="single"/>
              </w:rPr>
              <w:t>Dane osoby reprezentującej:</w:t>
            </w:r>
          </w:p>
        </w:tc>
        <w:tc>
          <w:tcPr>
            <w:tcW w:w="5528" w:type="dxa"/>
            <w:gridSpan w:val="2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BC308F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BC308F" w:rsidRPr="0020062A" w:rsidRDefault="00BC308F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20062A">
              <w:rPr>
                <w:rFonts w:cs="Calibri"/>
                <w:b/>
                <w:sz w:val="20"/>
                <w:szCs w:val="20"/>
              </w:rPr>
              <w:t>imię i nazwisko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BC308F" w:rsidRDefault="00BC308F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995C6D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</w:t>
            </w:r>
            <w:r w:rsidRPr="00BE68F3">
              <w:rPr>
                <w:rFonts w:cs="Calibri"/>
                <w:b/>
                <w:sz w:val="20"/>
                <w:szCs w:val="20"/>
              </w:rPr>
              <w:t xml:space="preserve">odstawa </w:t>
            </w:r>
            <w:r>
              <w:rPr>
                <w:rFonts w:cs="Calibri"/>
                <w:b/>
                <w:sz w:val="20"/>
                <w:szCs w:val="20"/>
              </w:rPr>
              <w:t xml:space="preserve">reprezentacji </w:t>
            </w:r>
            <w:r w:rsidRPr="003064C3">
              <w:rPr>
                <w:rFonts w:cs="Calibri"/>
                <w:sz w:val="20"/>
                <w:szCs w:val="20"/>
              </w:rPr>
              <w:t>- pełnomocnictwo, KRS, umowa spółki, inne):</w:t>
            </w:r>
          </w:p>
        </w:tc>
        <w:tc>
          <w:tcPr>
            <w:tcW w:w="5528" w:type="dxa"/>
            <w:gridSpan w:val="2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677A0A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677A0A" w:rsidRPr="00775A56" w:rsidRDefault="00775A56" w:rsidP="00775A5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775A56">
              <w:rPr>
                <w:rFonts w:cs="Calibri"/>
                <w:b/>
                <w:sz w:val="20"/>
                <w:szCs w:val="20"/>
                <w:u w:val="single"/>
              </w:rPr>
              <w:t>Osoba do kontaktu:</w:t>
            </w:r>
          </w:p>
        </w:tc>
        <w:tc>
          <w:tcPr>
            <w:tcW w:w="5528" w:type="dxa"/>
            <w:gridSpan w:val="2"/>
            <w:vAlign w:val="center"/>
          </w:tcPr>
          <w:p w:rsidR="00677A0A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995C6D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995C6D" w:rsidRDefault="00995C6D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Telefon:</w:t>
            </w:r>
          </w:p>
        </w:tc>
        <w:tc>
          <w:tcPr>
            <w:tcW w:w="5528" w:type="dxa"/>
            <w:gridSpan w:val="2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995C6D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995C6D" w:rsidRDefault="00995C6D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512C8F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512C8F" w:rsidRPr="00512C8F" w:rsidRDefault="00512C8F" w:rsidP="00DB6B1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512C8F">
              <w:rPr>
                <w:rFonts w:cs="Calibri"/>
                <w:b/>
                <w:sz w:val="20"/>
                <w:szCs w:val="20"/>
                <w:u w:val="single"/>
              </w:rPr>
              <w:t>Status Wykonawcy</w:t>
            </w:r>
            <w:r w:rsidR="00DB6B19">
              <w:rPr>
                <w:rStyle w:val="Odwoanieprzypisukocowego"/>
                <w:rFonts w:cs="Calibri"/>
                <w:b/>
                <w:sz w:val="20"/>
                <w:szCs w:val="20"/>
                <w:u w:val="single"/>
              </w:rPr>
              <w:endnoteReference w:id="2"/>
            </w:r>
            <w:r w:rsidRPr="00512C8F">
              <w:rPr>
                <w:rFonts w:cs="Calibri"/>
                <w:b/>
                <w:sz w:val="20"/>
                <w:szCs w:val="20"/>
                <w:u w:val="single"/>
              </w:rPr>
              <w:t>:</w:t>
            </w:r>
          </w:p>
        </w:tc>
        <w:sdt>
          <w:sdtPr>
            <w:rPr>
              <w:rFonts w:cs="Calibri"/>
              <w:b/>
              <w:sz w:val="20"/>
              <w:szCs w:val="20"/>
            </w:rPr>
            <w:id w:val="-293441754"/>
            <w:placeholder>
              <w:docPart w:val="DefaultPlaceholder_1081868575"/>
            </w:placeholder>
            <w:showingPlcHdr/>
            <w:comboBox>
              <w:listItem w:value="Wybierz element."/>
              <w:listItem w:displayText="Mikroprzedsziębiorstwo" w:value="Mikroprzedsziębiorstwo"/>
              <w:listItem w:displayText="Małe przedsiębiorstwo" w:value="Małe przedsiębiorstwo"/>
              <w:listItem w:displayText="Średnie przedsiębiorstwo" w:value="Średnie przedsiębiorstwo"/>
              <w:listItem w:displayText="Jednoosobowa działalność gospodarcza" w:value="Jednoosobowa działalność gospodarcza"/>
              <w:listItem w:displayText="Osoba fizyczna nieprowadząca dział. gospodarczej" w:value="Osoba fizyczna nieprowadząca dział. gospodarczej"/>
              <w:listItem w:displayText="Inny rodzaj" w:value="Inny rodzaj"/>
            </w:comboBox>
          </w:sdtPr>
          <w:sdtEndPr/>
          <w:sdtContent>
            <w:tc>
              <w:tcPr>
                <w:tcW w:w="5528" w:type="dxa"/>
                <w:gridSpan w:val="2"/>
                <w:vAlign w:val="center"/>
              </w:tcPr>
              <w:p w:rsidR="00512C8F" w:rsidRDefault="008C5EEE" w:rsidP="002D7A37">
                <w:pPr>
                  <w:spacing w:after="120" w:line="240" w:lineRule="auto"/>
                  <w:jc w:val="both"/>
                  <w:rPr>
                    <w:rFonts w:cs="Calibri"/>
                    <w:b/>
                    <w:sz w:val="20"/>
                    <w:szCs w:val="20"/>
                  </w:rPr>
                </w:pPr>
                <w:r w:rsidRPr="0063194D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8A3328" w:rsidRPr="008A3328" w:rsidRDefault="00564265" w:rsidP="002C3DE8">
      <w:pPr>
        <w:pStyle w:val="Akapitzlist"/>
        <w:numPr>
          <w:ilvl w:val="0"/>
          <w:numId w:val="30"/>
        </w:numPr>
        <w:spacing w:before="120" w:after="120" w:line="240" w:lineRule="auto"/>
        <w:ind w:left="1066" w:hanging="357"/>
        <w:contextualSpacing w:val="0"/>
        <w:jc w:val="both"/>
        <w:rPr>
          <w:rFonts w:cs="Calibri"/>
        </w:rPr>
      </w:pPr>
      <w:r w:rsidRPr="00564265">
        <w:rPr>
          <w:rFonts w:cs="Calibri"/>
          <w:b/>
        </w:rPr>
        <w:t>WYKONAWCA</w:t>
      </w:r>
      <w:r w:rsidR="008C5EEE">
        <w:rPr>
          <w:rStyle w:val="Odwoanieprzypisukocowego"/>
          <w:rFonts w:cs="Calibri"/>
          <w:b/>
        </w:rPr>
        <w:endnoteReference w:id="3"/>
      </w:r>
      <w:r w:rsidR="00AF40D0">
        <w:rPr>
          <w:rFonts w:cs="Calibri"/>
          <w:b/>
        </w:rPr>
        <w:t>(</w:t>
      </w:r>
      <w:r w:rsidR="00AF40D0" w:rsidRPr="00AF40D0">
        <w:rPr>
          <w:rFonts w:cs="Calibri"/>
        </w:rPr>
        <w:t>powielić lub usunąć w zależności od potrzeby)</w:t>
      </w:r>
      <w:r w:rsidRPr="00AF40D0">
        <w:rPr>
          <w:rFonts w:cs="Calibr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: Dane wykonawcy"/>
        <w:tblDescription w:val="Nazwa (firma):  &#10;Adres do korespondencji:&#10;(ulica, kod pocztowy, miejscowość, województwo, kraj) &#10;Krajowy numer identyfikacyjny: NIP: REGON: &#10;Adres poczty elektronicznej: &#10;Adres strony internetowej: &#10;Status Wykonawcy : Wybierz element.Wykonawca jest reprezentowany przez pełnomocnika: ☐TAK    ☐NIEDane osoby reprezentującej :&#10;imię i nazwisko: &#10;Podstawa reprezentacji - pełnomocnictwo, KRS, umowa spółki, inne): &#10;Telefon: &#10;Adres poczty elektronicznej: &#10;"/>
      </w:tblPr>
      <w:tblGrid>
        <w:gridCol w:w="3380"/>
        <w:gridCol w:w="1435"/>
        <w:gridCol w:w="1462"/>
        <w:gridCol w:w="4066"/>
      </w:tblGrid>
      <w:tr w:rsidR="00404AB4" w:rsidTr="002D7A37">
        <w:tc>
          <w:tcPr>
            <w:tcW w:w="3380" w:type="dxa"/>
            <w:shd w:val="pct10" w:color="auto" w:fill="auto"/>
          </w:tcPr>
          <w:p w:rsidR="00404AB4" w:rsidRPr="00535850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Nazwa (firma)</w:t>
            </w:r>
            <w:r>
              <w:rPr>
                <w:rFonts w:cs="Calibri"/>
                <w:b/>
                <w:sz w:val="20"/>
                <w:szCs w:val="20"/>
              </w:rPr>
              <w:t xml:space="preserve"> i siedziba Wykonawcy</w:t>
            </w:r>
            <w:r w:rsidRPr="00535850">
              <w:rPr>
                <w:rFonts w:cs="Calibri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963" w:type="dxa"/>
            <w:gridSpan w:val="3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04AB4" w:rsidTr="002D7A37">
        <w:tc>
          <w:tcPr>
            <w:tcW w:w="3380" w:type="dxa"/>
            <w:shd w:val="pct10" w:color="auto" w:fill="auto"/>
          </w:tcPr>
          <w:p w:rsidR="00404AB4" w:rsidRPr="00535850" w:rsidRDefault="00404AB4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do korespondencji:</w:t>
            </w:r>
          </w:p>
          <w:p w:rsidR="00404AB4" w:rsidRPr="00535850" w:rsidRDefault="00404AB4" w:rsidP="002D7A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35850">
              <w:rPr>
                <w:rFonts w:cs="Calibri"/>
                <w:sz w:val="20"/>
                <w:szCs w:val="20"/>
              </w:rPr>
              <w:t>(ulica, kod pocztowy, miejscowość, województwo, kraj)</w:t>
            </w:r>
          </w:p>
        </w:tc>
        <w:tc>
          <w:tcPr>
            <w:tcW w:w="6963" w:type="dxa"/>
            <w:gridSpan w:val="3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04AB4" w:rsidTr="002D7A37">
        <w:tc>
          <w:tcPr>
            <w:tcW w:w="3380" w:type="dxa"/>
            <w:shd w:val="pct10" w:color="auto" w:fill="auto"/>
          </w:tcPr>
          <w:p w:rsidR="00404AB4" w:rsidRPr="00535850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lastRenderedPageBreak/>
              <w:t>Krajowy numer identyfikacyjny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2897" w:type="dxa"/>
            <w:gridSpan w:val="2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NIP:</w:t>
            </w:r>
          </w:p>
        </w:tc>
        <w:tc>
          <w:tcPr>
            <w:tcW w:w="4066" w:type="dxa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REGON: </w:t>
            </w:r>
          </w:p>
        </w:tc>
      </w:tr>
      <w:tr w:rsidR="00404AB4" w:rsidTr="002D7A37">
        <w:tc>
          <w:tcPr>
            <w:tcW w:w="3380" w:type="dxa"/>
            <w:shd w:val="pct10" w:color="auto" w:fill="auto"/>
          </w:tcPr>
          <w:p w:rsidR="00404AB4" w:rsidRPr="00535850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6963" w:type="dxa"/>
            <w:gridSpan w:val="3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Pr="0049507D" w:rsidRDefault="00404AB4" w:rsidP="00404AB4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</w:rPr>
              <w:t>Wykonawca jest reprezentowany przez pełnomocnika</w:t>
            </w:r>
            <w:r w:rsidRPr="00404AB4">
              <w:rPr>
                <w:rStyle w:val="Odwoanieprzypisukocowego"/>
                <w:b/>
              </w:rPr>
              <w:t>1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61137B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sdt>
              <w:sdtPr>
                <w:rPr>
                  <w:rFonts w:cs="Calibri"/>
                  <w:sz w:val="20"/>
                  <w:szCs w:val="20"/>
                </w:rPr>
                <w:id w:val="753005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AB4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404AB4">
              <w:rPr>
                <w:rFonts w:cs="Calibri"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sz w:val="20"/>
                  <w:szCs w:val="20"/>
                </w:rPr>
                <w:id w:val="-1327669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AB4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404AB4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404AB4" w:rsidTr="002D7A37">
        <w:trPr>
          <w:trHeight w:val="140"/>
        </w:trPr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Default="00404AB4" w:rsidP="002D7A37">
            <w:pPr>
              <w:spacing w:after="12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49507D">
              <w:rPr>
                <w:rFonts w:cs="Calibri"/>
                <w:b/>
                <w:sz w:val="20"/>
                <w:szCs w:val="20"/>
                <w:u w:val="single"/>
              </w:rPr>
              <w:t>Dane osoby reprezentującej: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Pr="0020062A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20062A">
              <w:rPr>
                <w:rFonts w:cs="Calibri"/>
                <w:b/>
                <w:sz w:val="20"/>
                <w:szCs w:val="20"/>
              </w:rPr>
              <w:t>imię i nazwisko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</w:t>
            </w:r>
            <w:r w:rsidRPr="00BE68F3">
              <w:rPr>
                <w:rFonts w:cs="Calibri"/>
                <w:b/>
                <w:sz w:val="20"/>
                <w:szCs w:val="20"/>
              </w:rPr>
              <w:t xml:space="preserve">odstawa </w:t>
            </w:r>
            <w:r>
              <w:rPr>
                <w:rFonts w:cs="Calibri"/>
                <w:b/>
                <w:sz w:val="20"/>
                <w:szCs w:val="20"/>
              </w:rPr>
              <w:t xml:space="preserve">reprezentacji </w:t>
            </w:r>
            <w:r w:rsidRPr="003064C3">
              <w:rPr>
                <w:rFonts w:cs="Calibri"/>
                <w:sz w:val="20"/>
                <w:szCs w:val="20"/>
              </w:rPr>
              <w:t>- pełnomocnictwo, KRS, umowa spółki, inne):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Pr="00775A56" w:rsidRDefault="00404AB4" w:rsidP="002D7A3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775A56">
              <w:rPr>
                <w:rFonts w:cs="Calibri"/>
                <w:b/>
                <w:sz w:val="20"/>
                <w:szCs w:val="20"/>
                <w:u w:val="single"/>
              </w:rPr>
              <w:t>Osoba do kontaktu: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Default="00404AB4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Telefon: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Default="00404AB4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Pr="00512C8F" w:rsidRDefault="00404AB4" w:rsidP="00404AB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512C8F">
              <w:rPr>
                <w:rFonts w:cs="Calibri"/>
                <w:b/>
                <w:sz w:val="20"/>
                <w:szCs w:val="20"/>
                <w:u w:val="single"/>
              </w:rPr>
              <w:t>Status Wykonawcy</w:t>
            </w:r>
            <w:r w:rsidRPr="00404AB4">
              <w:rPr>
                <w:rStyle w:val="Odwoanieprzypisukocowego"/>
                <w:b/>
              </w:rPr>
              <w:t>2</w:t>
            </w:r>
            <w:r w:rsidRPr="00512C8F">
              <w:rPr>
                <w:rFonts w:cs="Calibri"/>
                <w:b/>
                <w:sz w:val="20"/>
                <w:szCs w:val="20"/>
                <w:u w:val="single"/>
              </w:rPr>
              <w:t>:</w:t>
            </w:r>
          </w:p>
        </w:tc>
        <w:sdt>
          <w:sdtPr>
            <w:rPr>
              <w:rFonts w:cs="Calibri"/>
              <w:b/>
              <w:sz w:val="20"/>
              <w:szCs w:val="20"/>
            </w:rPr>
            <w:id w:val="555202432"/>
            <w:placeholder>
              <w:docPart w:val="ACEE0BBE8A3E42BB84E4A2043FB4CAC9"/>
            </w:placeholder>
            <w:showingPlcHdr/>
            <w:comboBox>
              <w:listItem w:value="Wybierz element."/>
              <w:listItem w:displayText="Mikroprzedsziębiorstwo" w:value="Mikroprzedsziębiorstwo"/>
              <w:listItem w:displayText="Małe przedsiębiorstwo" w:value="Małe przedsiębiorstwo"/>
              <w:listItem w:displayText="Średnie przedsiębiorstwo" w:value="Średnie przedsiębiorstwo"/>
              <w:listItem w:displayText="Jednoosobowa działalność gospodarcza" w:value="Jednoosobowa działalność gospodarcza"/>
              <w:listItem w:displayText="Osoba fizyczna nieprowadząca dział. gospodarczej" w:value="Osoba fizyczna nieprowadząca dział. gospodarczej"/>
              <w:listItem w:displayText="Inny rodzaj" w:value="Inny rodzaj"/>
            </w:comboBox>
          </w:sdtPr>
          <w:sdtEndPr/>
          <w:sdtContent>
            <w:tc>
              <w:tcPr>
                <w:tcW w:w="5528" w:type="dxa"/>
                <w:gridSpan w:val="2"/>
                <w:vAlign w:val="center"/>
              </w:tcPr>
              <w:p w:rsidR="00404AB4" w:rsidRDefault="00404AB4" w:rsidP="002D7A37">
                <w:pPr>
                  <w:spacing w:after="120" w:line="240" w:lineRule="auto"/>
                  <w:jc w:val="both"/>
                  <w:rPr>
                    <w:rFonts w:cs="Calibri"/>
                    <w:b/>
                    <w:sz w:val="20"/>
                    <w:szCs w:val="20"/>
                  </w:rPr>
                </w:pPr>
                <w:r w:rsidRPr="0063194D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E85036" w:rsidRPr="00EB534B" w:rsidRDefault="00E85036" w:rsidP="00EB534B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</w:rPr>
      </w:pPr>
      <w:r w:rsidRPr="00EB534B">
        <w:rPr>
          <w:rFonts w:cs="Calibri"/>
          <w:b/>
          <w:u w:val="single"/>
        </w:rPr>
        <w:t>PODWYKONAWCA</w:t>
      </w:r>
      <w:r w:rsidRPr="00EB534B">
        <w:rPr>
          <w:rFonts w:cs="Calibri"/>
          <w:b/>
        </w:rPr>
        <w:t xml:space="preserve"> (jeśli dotyczy): </w:t>
      </w:r>
    </w:p>
    <w:p w:rsidR="00E85036" w:rsidRPr="00E85036" w:rsidRDefault="00E85036" w:rsidP="00E85036">
      <w:pPr>
        <w:spacing w:after="120" w:line="240" w:lineRule="auto"/>
        <w:ind w:left="357"/>
        <w:jc w:val="both"/>
        <w:rPr>
          <w:rFonts w:cs="Calibri"/>
          <w:b/>
        </w:rPr>
      </w:pPr>
      <w:r w:rsidRPr="00E85036">
        <w:rPr>
          <w:rFonts w:cs="Calibri"/>
        </w:rPr>
        <w:t xml:space="preserve">Czy wykonawca zamierza powierzyć wykonanie części zamówienia Podwykonawcy?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-64466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1348995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>NIE,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74"/>
        <w:gridCol w:w="5782"/>
      </w:tblGrid>
      <w:tr w:rsidR="00E85036" w:rsidTr="00E85036">
        <w:tc>
          <w:tcPr>
            <w:tcW w:w="2235" w:type="pct"/>
            <w:shd w:val="pct10" w:color="auto" w:fill="auto"/>
          </w:tcPr>
          <w:p w:rsidR="00E85036" w:rsidRDefault="00E85036" w:rsidP="00E85036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 wykonawcy (jeśli jest znany):</w:t>
            </w:r>
          </w:p>
        </w:tc>
        <w:tc>
          <w:tcPr>
            <w:tcW w:w="2765" w:type="pct"/>
          </w:tcPr>
          <w:p w:rsidR="00E85036" w:rsidRDefault="00E85036" w:rsidP="00E85036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cs="Calibri"/>
                <w:b/>
              </w:rPr>
            </w:pPr>
          </w:p>
        </w:tc>
      </w:tr>
      <w:tr w:rsidR="00E85036" w:rsidTr="00E85036">
        <w:tc>
          <w:tcPr>
            <w:tcW w:w="2235" w:type="pct"/>
            <w:shd w:val="pct10" w:color="auto" w:fill="auto"/>
          </w:tcPr>
          <w:p w:rsidR="00E85036" w:rsidRDefault="00E85036" w:rsidP="00E85036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Zakres zamówienia, który wykonawca zamierza powierzyć podwykonawcy:</w:t>
            </w:r>
          </w:p>
        </w:tc>
        <w:tc>
          <w:tcPr>
            <w:tcW w:w="2765" w:type="pct"/>
          </w:tcPr>
          <w:p w:rsidR="00E85036" w:rsidRDefault="00E85036" w:rsidP="00E85036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cs="Calibri"/>
                <w:b/>
              </w:rPr>
            </w:pPr>
          </w:p>
        </w:tc>
      </w:tr>
    </w:tbl>
    <w:p w:rsidR="003064C3" w:rsidRPr="00EB534B" w:rsidRDefault="00502BD5" w:rsidP="00EB534B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  <w:u w:val="single"/>
        </w:rPr>
      </w:pPr>
      <w:r w:rsidRPr="00EB534B">
        <w:rPr>
          <w:rFonts w:cs="Calibri"/>
          <w:b/>
          <w:u w:val="single"/>
        </w:rPr>
        <w:t>INFORMACJE DOTYCZĄCE OFERTY</w:t>
      </w:r>
      <w:r w:rsidR="003064C3" w:rsidRPr="00EB534B">
        <w:rPr>
          <w:rFonts w:cs="Calibri"/>
          <w:b/>
          <w:u w:val="single"/>
        </w:rPr>
        <w:t>:</w:t>
      </w:r>
    </w:p>
    <w:p w:rsidR="000B6C80" w:rsidRPr="00E85036" w:rsidRDefault="0001257E" w:rsidP="00E85036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Czy </w:t>
      </w:r>
      <w:r w:rsidR="000B6C80" w:rsidRPr="000B6C80">
        <w:rPr>
          <w:rFonts w:eastAsia="Times New Roman" w:cs="Calibri"/>
        </w:rPr>
        <w:t xml:space="preserve">Wykonawca załącza do oferty </w:t>
      </w:r>
      <w:r w:rsidR="00AF40D0" w:rsidRPr="00AF40D0">
        <w:rPr>
          <w:rFonts w:eastAsia="Times New Roman" w:cs="Calibri"/>
          <w:b/>
          <w:i/>
        </w:rPr>
        <w:t xml:space="preserve">Oświadczenie w trybie art. 117 ustawy </w:t>
      </w:r>
      <w:proofErr w:type="spellStart"/>
      <w:r w:rsidR="00AF40D0" w:rsidRPr="00AF40D0">
        <w:rPr>
          <w:rFonts w:eastAsia="Times New Roman" w:cs="Calibri"/>
          <w:b/>
          <w:i/>
        </w:rPr>
        <w:t>Pzp</w:t>
      </w:r>
      <w:proofErr w:type="spellEnd"/>
      <w:r w:rsidR="000B6C80" w:rsidRPr="000B6C80">
        <w:rPr>
          <w:rFonts w:eastAsia="Times New Roman" w:cs="Calibri"/>
        </w:rPr>
        <w:t>, z którego wynika, które roboty budowlane, dostawy lub</w:t>
      </w:r>
      <w:r w:rsidR="00E85036">
        <w:rPr>
          <w:rFonts w:eastAsia="Times New Roman" w:cs="Calibri"/>
        </w:rPr>
        <w:t xml:space="preserve"> </w:t>
      </w:r>
      <w:r w:rsidR="000B6C80" w:rsidRPr="00E85036">
        <w:rPr>
          <w:rFonts w:eastAsia="Times New Roman" w:cs="Calibri"/>
        </w:rPr>
        <w:t>usługi wykonają poszczególni wykonawcy</w:t>
      </w:r>
      <w:r>
        <w:rPr>
          <w:rFonts w:eastAsia="Times New Roman" w:cs="Calibri"/>
        </w:rPr>
        <w:t>?</w:t>
      </w:r>
      <w:r w:rsidR="000B6C80" w:rsidRPr="00E85036">
        <w:rPr>
          <w:rFonts w:eastAsia="Times New Roman" w:cs="Calibri"/>
        </w:rPr>
        <w:t xml:space="preserve">: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507803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C80"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0B6C80" w:rsidRPr="00E85036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-1549609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C80"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0B6C80" w:rsidRPr="00E85036">
        <w:rPr>
          <w:rFonts w:cs="Calibri"/>
          <w:b/>
          <w:sz w:val="20"/>
          <w:szCs w:val="20"/>
        </w:rPr>
        <w:t>NIE,</w:t>
      </w:r>
    </w:p>
    <w:p w:rsidR="002D7A37" w:rsidRPr="00502BD5" w:rsidRDefault="002D7A37" w:rsidP="00AF40D0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  <w:b/>
        </w:rPr>
      </w:pPr>
      <w:r w:rsidRPr="002D7A37">
        <w:rPr>
          <w:rFonts w:asciiTheme="minorHAnsi" w:hAnsiTheme="minorHAnsi" w:cstheme="minorHAnsi"/>
        </w:rPr>
        <w:t>Czy Wykonawca w celu wykazania spełnienia warunków udziału w postępowaniu polega na zasobach innych podmiotów</w:t>
      </w:r>
      <w:r w:rsidRPr="00E85036">
        <w:rPr>
          <w:rFonts w:asciiTheme="minorHAnsi" w:hAnsiTheme="minorHAnsi" w:cstheme="minorHAnsi"/>
        </w:rPr>
        <w:t>?</w:t>
      </w:r>
      <w:r w:rsidRPr="002D7A37">
        <w:rPr>
          <w:rFonts w:asciiTheme="minorHAnsi" w:hAnsiTheme="minorHAnsi" w:cstheme="minorHAnsi"/>
          <w:b/>
        </w:rPr>
        <w:t xml:space="preserve"> </w:t>
      </w:r>
      <w:sdt>
        <w:sdtPr>
          <w:rPr>
            <w:rFonts w:asciiTheme="minorHAnsi" w:hAnsiTheme="minorHAnsi" w:cstheme="minorHAnsi"/>
            <w:b/>
          </w:rPr>
          <w:id w:val="-829674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A3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2D7A37">
        <w:rPr>
          <w:rFonts w:asciiTheme="minorHAnsi" w:hAnsiTheme="minorHAnsi" w:cstheme="minorHAnsi"/>
          <w:b/>
        </w:rPr>
        <w:t xml:space="preserve">TAK  </w:t>
      </w:r>
      <w:sdt>
        <w:sdtPr>
          <w:rPr>
            <w:rFonts w:asciiTheme="minorHAnsi" w:hAnsiTheme="minorHAnsi" w:cstheme="minorHAnsi"/>
            <w:b/>
          </w:rPr>
          <w:id w:val="863643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A3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2D7A37">
        <w:rPr>
          <w:rFonts w:asciiTheme="minorHAnsi" w:hAnsiTheme="minorHAnsi" w:cstheme="minorHAnsi"/>
          <w:b/>
        </w:rPr>
        <w:t xml:space="preserve">NIE, </w:t>
      </w:r>
      <w:r w:rsidRPr="002D7A37">
        <w:rPr>
          <w:rFonts w:asciiTheme="minorHAnsi" w:hAnsiTheme="minorHAnsi" w:cstheme="minorHAnsi"/>
        </w:rPr>
        <w:t xml:space="preserve">W przypadku odpowiedzi TAK – obowiązek załączenia </w:t>
      </w:r>
      <w:r w:rsidRPr="00E85036">
        <w:rPr>
          <w:rFonts w:asciiTheme="minorHAnsi" w:hAnsiTheme="minorHAnsi" w:cstheme="minorHAnsi"/>
          <w:b/>
          <w:i/>
        </w:rPr>
        <w:t xml:space="preserve">Oświadczenia </w:t>
      </w:r>
      <w:r w:rsidRPr="00E85036">
        <w:rPr>
          <w:rFonts w:asciiTheme="minorHAnsi" w:hAnsiTheme="minorHAnsi" w:cstheme="minorHAnsi"/>
          <w:b/>
          <w:i/>
        </w:rPr>
        <w:br/>
        <w:t>o udostępnieniu zasobów</w:t>
      </w:r>
      <w:r w:rsidRPr="002D7A37">
        <w:rPr>
          <w:rFonts w:asciiTheme="minorHAnsi" w:hAnsiTheme="minorHAnsi" w:cstheme="minorHAnsi"/>
        </w:rPr>
        <w:t xml:space="preserve"> </w:t>
      </w:r>
      <w:r w:rsidR="00417A49" w:rsidRPr="0001257E">
        <w:rPr>
          <w:rFonts w:asciiTheme="minorHAnsi" w:hAnsiTheme="minorHAnsi" w:cstheme="minorHAnsi"/>
          <w:b/>
        </w:rPr>
        <w:t>w trybie art. 118 ustawy Pzp.</w:t>
      </w:r>
      <w:r w:rsidRPr="002D7A37">
        <w:rPr>
          <w:rFonts w:asciiTheme="minorHAnsi" w:hAnsiTheme="minorHAnsi" w:cstheme="minorHAnsi"/>
        </w:rPr>
        <w:t>(zgodnego z wzorem załącznika do SWZ).</w:t>
      </w:r>
    </w:p>
    <w:p w:rsidR="000B6C80" w:rsidRPr="00502BD5" w:rsidRDefault="000B6C80" w:rsidP="00502BD5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  <w:b/>
        </w:rPr>
      </w:pPr>
      <w:r w:rsidRPr="00502BD5">
        <w:rPr>
          <w:rFonts w:eastAsia="Times New Roman" w:cs="Calibri"/>
        </w:rPr>
        <w:t>Adresy bezpłatnych i ogólnodostępnych baz danych, w szczególności rejestrów publicznych w rozumieniu</w:t>
      </w:r>
      <w:r w:rsidR="00502BD5">
        <w:rPr>
          <w:rFonts w:eastAsia="Times New Roman" w:cs="Calibri"/>
        </w:rPr>
        <w:t xml:space="preserve"> </w:t>
      </w:r>
      <w:r w:rsidRPr="00502BD5">
        <w:rPr>
          <w:rFonts w:eastAsia="Times New Roman" w:cs="Calibri"/>
        </w:rPr>
        <w:t xml:space="preserve">ustawy z dnia 17 lutego 2005r. o informatyzacji działalności podmiotów realizujących zadania publiczne </w:t>
      </w:r>
      <w:r w:rsidRPr="00502BD5">
        <w:rPr>
          <w:rFonts w:eastAsia="Times New Roman" w:cs="Calibri"/>
        </w:rPr>
        <w:br/>
        <w:t xml:space="preserve">(tj. Dz. U. z 2020 r. poz. 346 </w:t>
      </w:r>
      <w:r w:rsidR="00502BD5">
        <w:rPr>
          <w:rFonts w:eastAsia="Times New Roman" w:cs="Calibri"/>
        </w:rPr>
        <w:t>ze</w:t>
      </w:r>
      <w:r w:rsidRPr="00502BD5">
        <w:rPr>
          <w:rFonts w:eastAsia="Times New Roman" w:cs="Calibri"/>
        </w:rPr>
        <w:t xml:space="preserve"> zm.), gdzie można uzyskać oświadczenia lub inne dokumenty dotyczące</w:t>
      </w:r>
      <w:r w:rsidR="00502BD5" w:rsidRPr="00502BD5">
        <w:rPr>
          <w:rFonts w:eastAsia="Times New Roman" w:cs="Calibri"/>
        </w:rPr>
        <w:t xml:space="preserve"> </w:t>
      </w:r>
      <w:r w:rsidRPr="00502BD5">
        <w:rPr>
          <w:rFonts w:eastAsia="Times New Roman" w:cs="Calibri"/>
        </w:rPr>
        <w:t>wykonawcy:</w:t>
      </w:r>
    </w:p>
    <w:tbl>
      <w:tblPr>
        <w:tblStyle w:val="Tabela-Siatka"/>
        <w:tblW w:w="4916" w:type="pct"/>
        <w:tblLook w:val="04A0" w:firstRow="1" w:lastRow="0" w:firstColumn="1" w:lastColumn="0" w:noHBand="0" w:noVBand="1"/>
      </w:tblPr>
      <w:tblGrid>
        <w:gridCol w:w="1411"/>
        <w:gridCol w:w="5873"/>
        <w:gridCol w:w="1499"/>
        <w:gridCol w:w="1497"/>
      </w:tblGrid>
      <w:tr w:rsidR="00502BD5" w:rsidRPr="00502BD5" w:rsidTr="00502BD5">
        <w:tc>
          <w:tcPr>
            <w:tcW w:w="687" w:type="pct"/>
            <w:shd w:val="pct10" w:color="auto" w:fill="auto"/>
          </w:tcPr>
          <w:p w:rsidR="00502BD5" w:rsidRP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  <w:b/>
              </w:rPr>
            </w:pPr>
            <w:r w:rsidRPr="00502BD5">
              <w:rPr>
                <w:rFonts w:eastAsia="Times New Roman" w:cs="Calibri"/>
                <w:b/>
              </w:rPr>
              <w:t>Nazwa bazy</w:t>
            </w:r>
          </w:p>
        </w:tc>
        <w:tc>
          <w:tcPr>
            <w:tcW w:w="2856" w:type="pct"/>
            <w:shd w:val="pct10" w:color="auto" w:fill="auto"/>
          </w:tcPr>
          <w:p w:rsidR="00502BD5" w:rsidRPr="00502BD5" w:rsidRDefault="00502BD5" w:rsidP="00502BD5">
            <w:pPr>
              <w:spacing w:after="120" w:line="240" w:lineRule="auto"/>
              <w:jc w:val="both"/>
              <w:rPr>
                <w:rFonts w:eastAsia="Times New Roman" w:cs="Calibri"/>
                <w:b/>
              </w:rPr>
            </w:pPr>
            <w:r w:rsidRPr="00502BD5">
              <w:rPr>
                <w:rFonts w:eastAsia="Times New Roman" w:cs="Calibri"/>
                <w:b/>
              </w:rPr>
              <w:t xml:space="preserve">Adres </w:t>
            </w:r>
            <w:r>
              <w:rPr>
                <w:rFonts w:eastAsia="Times New Roman" w:cs="Calibri"/>
                <w:b/>
              </w:rPr>
              <w:t>URL</w:t>
            </w:r>
          </w:p>
        </w:tc>
        <w:tc>
          <w:tcPr>
            <w:tcW w:w="729" w:type="pct"/>
            <w:shd w:val="pct10" w:color="auto" w:fill="auto"/>
          </w:tcPr>
          <w:p w:rsidR="00502BD5" w:rsidRP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  <w:b/>
              </w:rPr>
            </w:pPr>
            <w:r w:rsidRPr="00502BD5">
              <w:rPr>
                <w:rFonts w:eastAsia="Times New Roman" w:cs="Calibri"/>
                <w:b/>
              </w:rPr>
              <w:t>Deklaracja Wykonawcy</w:t>
            </w:r>
          </w:p>
        </w:tc>
        <w:tc>
          <w:tcPr>
            <w:tcW w:w="729" w:type="pct"/>
            <w:shd w:val="pct10" w:color="auto" w:fill="auto"/>
          </w:tcPr>
          <w:p w:rsidR="00502BD5" w:rsidRP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Rodzaj dokumentu:</w:t>
            </w:r>
          </w:p>
        </w:tc>
      </w:tr>
      <w:tr w:rsidR="00502BD5" w:rsidTr="00502BD5">
        <w:tc>
          <w:tcPr>
            <w:tcW w:w="687" w:type="pct"/>
          </w:tcPr>
          <w:p w:rsid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EKRS</w:t>
            </w:r>
          </w:p>
        </w:tc>
        <w:tc>
          <w:tcPr>
            <w:tcW w:w="2856" w:type="pct"/>
          </w:tcPr>
          <w:p w:rsidR="00502BD5" w:rsidRDefault="0061137B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hyperlink r:id="rId10" w:history="1">
              <w:r w:rsidR="00502BD5" w:rsidRPr="002D7A37">
                <w:rPr>
                  <w:rStyle w:val="Hipercze"/>
                  <w:rFonts w:eastAsia="Times New Roman" w:cs="Calibri"/>
                </w:rPr>
                <w:t>https://wyszukiwarka-krs.ms.gov.pl/</w:t>
              </w:r>
            </w:hyperlink>
            <w:r w:rsidR="00502BD5">
              <w:rPr>
                <w:rFonts w:eastAsia="Times New Roman" w:cs="Calibri"/>
              </w:rPr>
              <w:t xml:space="preserve"> </w:t>
            </w:r>
          </w:p>
        </w:tc>
        <w:tc>
          <w:tcPr>
            <w:tcW w:w="729" w:type="pct"/>
          </w:tcPr>
          <w:p w:rsidR="00502BD5" w:rsidRDefault="0061137B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sdt>
              <w:sdtPr>
                <w:rPr>
                  <w:rFonts w:cs="Calibri"/>
                  <w:b/>
                  <w:sz w:val="20"/>
                  <w:szCs w:val="20"/>
                </w:rPr>
                <w:id w:val="97472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b/>
                  <w:sz w:val="20"/>
                  <w:szCs w:val="20"/>
                </w:rPr>
                <w:id w:val="213829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>NIE,</w:t>
            </w:r>
          </w:p>
        </w:tc>
        <w:tc>
          <w:tcPr>
            <w:tcW w:w="729" w:type="pct"/>
          </w:tcPr>
          <w:p w:rsidR="00502BD5" w:rsidRPr="0089477B" w:rsidRDefault="00502BD5" w:rsidP="000B6C80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502BD5" w:rsidTr="00502BD5">
        <w:tc>
          <w:tcPr>
            <w:tcW w:w="687" w:type="pct"/>
          </w:tcPr>
          <w:p w:rsid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proofErr w:type="spellStart"/>
            <w:r>
              <w:rPr>
                <w:rFonts w:eastAsia="Times New Roman" w:cs="Calibri"/>
              </w:rPr>
              <w:t>CEiDG</w:t>
            </w:r>
            <w:proofErr w:type="spellEnd"/>
          </w:p>
        </w:tc>
        <w:tc>
          <w:tcPr>
            <w:tcW w:w="2856" w:type="pct"/>
          </w:tcPr>
          <w:p w:rsidR="00502BD5" w:rsidRDefault="0061137B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hyperlink r:id="rId11" w:history="1">
              <w:r w:rsidR="00502BD5" w:rsidRPr="00502BD5">
                <w:rPr>
                  <w:rStyle w:val="Hipercze"/>
                  <w:rFonts w:eastAsia="Times New Roman" w:cs="Calibri"/>
                </w:rPr>
                <w:t>https://aplikacja.ceidg.gov.pl/ceidg/ceidg.public.ui/search.aspx</w:t>
              </w:r>
            </w:hyperlink>
            <w:r w:rsidR="00502BD5">
              <w:rPr>
                <w:rFonts w:eastAsia="Times New Roman" w:cs="Calibri"/>
              </w:rPr>
              <w:t xml:space="preserve"> </w:t>
            </w:r>
          </w:p>
        </w:tc>
        <w:tc>
          <w:tcPr>
            <w:tcW w:w="729" w:type="pct"/>
          </w:tcPr>
          <w:p w:rsidR="00502BD5" w:rsidRDefault="0061137B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sdt>
              <w:sdtPr>
                <w:rPr>
                  <w:rFonts w:cs="Calibri"/>
                  <w:b/>
                  <w:sz w:val="20"/>
                  <w:szCs w:val="20"/>
                </w:rPr>
                <w:id w:val="-30717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b/>
                  <w:sz w:val="20"/>
                  <w:szCs w:val="20"/>
                </w:rPr>
                <w:id w:val="9172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>NIE,</w:t>
            </w:r>
          </w:p>
        </w:tc>
        <w:tc>
          <w:tcPr>
            <w:tcW w:w="729" w:type="pct"/>
          </w:tcPr>
          <w:p w:rsidR="00502BD5" w:rsidRPr="0089477B" w:rsidRDefault="00502BD5" w:rsidP="000B6C80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502BD5" w:rsidTr="00502BD5">
        <w:tc>
          <w:tcPr>
            <w:tcW w:w="687" w:type="pct"/>
          </w:tcPr>
          <w:p w:rsid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Inne</w:t>
            </w:r>
          </w:p>
        </w:tc>
        <w:tc>
          <w:tcPr>
            <w:tcW w:w="2856" w:type="pct"/>
          </w:tcPr>
          <w:p w:rsid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729" w:type="pct"/>
          </w:tcPr>
          <w:p w:rsidR="00502BD5" w:rsidRDefault="0061137B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sdt>
              <w:sdtPr>
                <w:rPr>
                  <w:rFonts w:cs="Calibri"/>
                  <w:b/>
                  <w:sz w:val="20"/>
                  <w:szCs w:val="20"/>
                </w:rPr>
                <w:id w:val="802124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b/>
                  <w:sz w:val="20"/>
                  <w:szCs w:val="20"/>
                </w:rPr>
                <w:id w:val="-137815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>NIE,</w:t>
            </w:r>
          </w:p>
        </w:tc>
        <w:tc>
          <w:tcPr>
            <w:tcW w:w="729" w:type="pct"/>
          </w:tcPr>
          <w:p w:rsidR="00502BD5" w:rsidRPr="0089477B" w:rsidRDefault="00502BD5" w:rsidP="000B6C80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0B6C80" w:rsidRPr="00B43400" w:rsidRDefault="00502BD5" w:rsidP="00B43400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cs="Calibri"/>
          <w:b/>
        </w:rPr>
      </w:pPr>
      <w:r w:rsidRPr="00B43400">
        <w:rPr>
          <w:rFonts w:cs="Calibri"/>
          <w:b/>
        </w:rPr>
        <w:t>WADIUM</w:t>
      </w:r>
      <w:r w:rsidR="00B43400">
        <w:rPr>
          <w:rFonts w:cs="Calibri"/>
          <w:b/>
        </w:rPr>
        <w:t>:</w:t>
      </w:r>
    </w:p>
    <w:p w:rsidR="000B6C80" w:rsidRDefault="00E64473" w:rsidP="00B0392D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eastAsia="Times New Roman" w:cs="Calibri"/>
        </w:rPr>
      </w:pPr>
      <w:r w:rsidRPr="00E64473">
        <w:rPr>
          <w:rFonts w:eastAsia="Times New Roman" w:cs="Calibri"/>
        </w:rPr>
        <w:t>Forma wniesienia wadium</w:t>
      </w:r>
      <w:r>
        <w:rPr>
          <w:rStyle w:val="Odwoanieprzypisukocowego"/>
          <w:rFonts w:eastAsia="Times New Roman" w:cs="Calibri"/>
        </w:rPr>
        <w:endnoteReference w:id="4"/>
      </w:r>
      <w:r>
        <w:rPr>
          <w:rFonts w:eastAsia="Times New Roman" w:cs="Calibri"/>
        </w:rPr>
        <w:t>:</w:t>
      </w:r>
      <w:sdt>
        <w:sdtPr>
          <w:rPr>
            <w:rFonts w:eastAsia="Times New Roman" w:cs="Calibri"/>
          </w:rPr>
          <w:id w:val="1156494034"/>
          <w:placeholder>
            <w:docPart w:val="DefaultPlaceholder_1081868575"/>
          </w:placeholder>
          <w:showingPlcHdr/>
          <w:comboBox>
            <w:listItem w:value="Wybierz element."/>
            <w:listItem w:displayText="Forma pieniężna" w:value="Forma pieniężna"/>
            <w:listItem w:displayText="Gwarancje bankowe" w:value="Gwarancje bankowe"/>
            <w:listItem w:displayText="Gwarancje ubezpieczeniowe" w:value="Gwarancje ubezpieczeniowe"/>
            <w:listItem w:displayText="Poręczenia udzielane przez podmioty, o których mowa w art. 6b ust. 5 pkt 2 ustawy z dnia 9 listopada 2000 r. o utworzeniu Polskiej Agencji Rozwoju Przedsiębiorczości (Dz. U. z 2019 r. poz. 310, 836 i 1572)" w:value="Poręczenia udzielane przez podmioty, o których mowa w art. 6b ust. 5 pkt 2 ustawy z dnia 9 listopada 2000 r. o utworzeniu Polskiej Agencji Rozwoju Przedsiębiorczości (Dz. U. z 2019 r. poz. 310, 836 i 1572)"/>
          </w:comboBox>
        </w:sdtPr>
        <w:sdtEndPr/>
        <w:sdtContent>
          <w:r w:rsidRPr="0063194D">
            <w:rPr>
              <w:rStyle w:val="Tekstzastpczy"/>
            </w:rPr>
            <w:t>Wybierz element.</w:t>
          </w:r>
        </w:sdtContent>
      </w:sdt>
    </w:p>
    <w:p w:rsidR="00EB534B" w:rsidRDefault="00E64473" w:rsidP="00B0392D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Załączono potwierdzenie wpłaty wadium: </w:t>
      </w:r>
      <w:sdt>
        <w:sdtPr>
          <w:rPr>
            <w:rFonts w:cs="Calibri"/>
            <w:b/>
            <w:sz w:val="20"/>
            <w:szCs w:val="20"/>
          </w:rPr>
          <w:id w:val="-110362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477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89477B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cs="Calibri"/>
            <w:b/>
            <w:sz w:val="20"/>
            <w:szCs w:val="20"/>
          </w:rPr>
          <w:id w:val="1078250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477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89477B">
        <w:rPr>
          <w:rFonts w:cs="Calibri"/>
          <w:b/>
          <w:sz w:val="20"/>
          <w:szCs w:val="20"/>
        </w:rPr>
        <w:t>NIE,</w:t>
      </w:r>
      <w:r>
        <w:rPr>
          <w:rFonts w:cs="Calibri"/>
          <w:b/>
          <w:sz w:val="20"/>
          <w:szCs w:val="20"/>
        </w:rPr>
        <w:t xml:space="preserve"> </w:t>
      </w:r>
      <w:r w:rsidRPr="00E64473">
        <w:rPr>
          <w:rFonts w:eastAsia="Times New Roman" w:cs="Calibri"/>
        </w:rPr>
        <w:t>w wysokości: ……………………………. zł.</w:t>
      </w:r>
    </w:p>
    <w:p w:rsidR="00117C79" w:rsidRPr="00B0392D" w:rsidRDefault="00B0392D" w:rsidP="00B0392D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eastAsia="Times New Roman" w:cs="Calibri"/>
          <w:b/>
        </w:rPr>
      </w:pPr>
      <w:r w:rsidRPr="00B0392D">
        <w:rPr>
          <w:rFonts w:eastAsia="Times New Roman" w:cs="Calibri"/>
          <w:b/>
        </w:rPr>
        <w:t>TAJEMNICA PRZEDSIĘBIORSTWA:</w:t>
      </w:r>
    </w:p>
    <w:p w:rsidR="00117C79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cs="Calibri"/>
          <w:b/>
          <w:sz w:val="20"/>
          <w:szCs w:val="20"/>
        </w:rPr>
      </w:pPr>
      <w:r>
        <w:rPr>
          <w:rFonts w:eastAsia="Times New Roman" w:cs="Calibri"/>
        </w:rPr>
        <w:t xml:space="preserve">Oferta zawiera tajemnicę przedsiębiorstwa? </w:t>
      </w:r>
      <w:sdt>
        <w:sdtPr>
          <w:rPr>
            <w:rFonts w:cs="Calibri"/>
            <w:b/>
            <w:sz w:val="20"/>
            <w:szCs w:val="20"/>
          </w:rPr>
          <w:id w:val="-1236701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477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89477B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cs="Calibri"/>
            <w:b/>
            <w:sz w:val="20"/>
            <w:szCs w:val="20"/>
          </w:rPr>
          <w:id w:val="561145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477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89477B">
        <w:rPr>
          <w:rFonts w:cs="Calibri"/>
          <w:b/>
          <w:sz w:val="20"/>
          <w:szCs w:val="20"/>
        </w:rPr>
        <w:t>NIE</w:t>
      </w:r>
      <w:r>
        <w:rPr>
          <w:rFonts w:cs="Calibri"/>
          <w:b/>
          <w:sz w:val="20"/>
          <w:szCs w:val="20"/>
        </w:rPr>
        <w:t>,</w:t>
      </w:r>
    </w:p>
    <w:p w:rsidR="00B0392D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  <w:r w:rsidRPr="00B0392D">
        <w:rPr>
          <w:rFonts w:eastAsia="Times New Roman" w:cs="Calibri"/>
        </w:rPr>
        <w:t>Informacje stanowiące tajemnicę przedsiębiorstwa zawarte są w następujących dokumentach:</w:t>
      </w:r>
    </w:p>
    <w:p w:rsidR="00B0392D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  <w:r>
        <w:rPr>
          <w:rFonts w:eastAsia="Times New Roman" w:cs="Calibri"/>
        </w:rPr>
        <w:t>………………………………………………………………………………………………………………………………………………………………………..</w:t>
      </w:r>
    </w:p>
    <w:p w:rsidR="00B0392D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Uzasadnienie zastrzeżenia informacji jako tajemnicy przedsiębiorstwa: </w:t>
      </w:r>
    </w:p>
    <w:p w:rsidR="00B0392D" w:rsidRPr="00117C79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  <w:r>
        <w:rPr>
          <w:rFonts w:eastAsia="Times New Roman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42B73" w:rsidRPr="002C2145" w:rsidRDefault="00E42B73" w:rsidP="002C2145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  <w:u w:val="single"/>
        </w:rPr>
      </w:pPr>
      <w:r w:rsidRPr="002C2145">
        <w:rPr>
          <w:rFonts w:cs="Calibri"/>
          <w:b/>
          <w:u w:val="single"/>
        </w:rPr>
        <w:lastRenderedPageBreak/>
        <w:t>DEKLARACJA WYKONAWCY W ZAKRESIE KRYTERIÓW OCENY OFERT</w:t>
      </w:r>
    </w:p>
    <w:p w:rsidR="00E53289" w:rsidRDefault="00074B0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cs="Calibri"/>
        </w:rPr>
      </w:pPr>
      <w:r>
        <w:rPr>
          <w:rFonts w:cs="Calibri"/>
        </w:rPr>
        <w:t xml:space="preserve">W odpowiedzi na </w:t>
      </w:r>
      <w:r w:rsidRPr="00074B0D">
        <w:rPr>
          <w:rFonts w:cs="Calibri"/>
          <w:i/>
        </w:rPr>
        <w:t>O</w:t>
      </w:r>
      <w:r w:rsidR="00951DFD" w:rsidRPr="00074B0D">
        <w:rPr>
          <w:rFonts w:cs="Calibri"/>
          <w:i/>
        </w:rPr>
        <w:t>głoszenie o zamówieniu</w:t>
      </w:r>
      <w:r w:rsidR="00AF3BF4">
        <w:rPr>
          <w:rFonts w:eastAsia="Times New Roman" w:cs="Calibri"/>
          <w:b/>
          <w:color w:val="000000"/>
        </w:rPr>
        <w:t>,</w:t>
      </w:r>
      <w:r w:rsidR="00951DFD" w:rsidRPr="00833C0D">
        <w:rPr>
          <w:rFonts w:cs="Calibri"/>
        </w:rPr>
        <w:t xml:space="preserve"> </w:t>
      </w:r>
      <w:r w:rsidR="00AF3BF4">
        <w:rPr>
          <w:rFonts w:cs="Calibri"/>
        </w:rPr>
        <w:t>składam</w:t>
      </w:r>
      <w:r w:rsidR="00E42B73">
        <w:rPr>
          <w:rFonts w:cs="Calibri"/>
        </w:rPr>
        <w:t>/y</w:t>
      </w:r>
      <w:r w:rsidR="00AF3BF4">
        <w:rPr>
          <w:rFonts w:cs="Calibri"/>
        </w:rPr>
        <w:t xml:space="preserve"> ofertę </w:t>
      </w:r>
      <w:r w:rsidR="000F48CD">
        <w:rPr>
          <w:rFonts w:cs="Calibri"/>
        </w:rPr>
        <w:t xml:space="preserve">w następującym </w:t>
      </w:r>
      <w:r w:rsidR="00AF3BF4">
        <w:rPr>
          <w:rFonts w:cs="Calibri"/>
        </w:rPr>
        <w:t>w zakresie</w:t>
      </w:r>
      <w:r w:rsidR="00BC308F">
        <w:rPr>
          <w:rStyle w:val="Odwoanieprzypisudolnego"/>
          <w:rFonts w:cs="Calibri"/>
        </w:rPr>
        <w:footnoteReference w:id="1"/>
      </w:r>
      <w:r w:rsidR="00AF3BF4">
        <w:rPr>
          <w:rFonts w:cs="Calibri"/>
        </w:rPr>
        <w:t>:</w:t>
      </w:r>
    </w:p>
    <w:p w:rsidR="00AF3BF4" w:rsidRDefault="00AF3BF4" w:rsidP="00E42B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jc w:val="both"/>
        <w:rPr>
          <w:rFonts w:eastAsia="Times New Roman" w:cs="Calibri"/>
          <w:b/>
        </w:rPr>
      </w:pPr>
      <w:r w:rsidRPr="00AF3BF4">
        <w:rPr>
          <w:rFonts w:cs="Calibri"/>
          <w:b/>
        </w:rPr>
        <w:t>ZADANIE 1</w:t>
      </w:r>
      <w:r>
        <w:rPr>
          <w:rFonts w:cs="Calibri"/>
          <w:b/>
        </w:rPr>
        <w:t xml:space="preserve"> (część 1)</w:t>
      </w:r>
      <w:r w:rsidRPr="00AF3BF4">
        <w:rPr>
          <w:rFonts w:cs="Calibri"/>
          <w:b/>
        </w:rPr>
        <w:t>:</w:t>
      </w:r>
      <w:r>
        <w:rPr>
          <w:rFonts w:cs="Calibri"/>
        </w:rPr>
        <w:t xml:space="preserve"> </w:t>
      </w:r>
      <w:r w:rsidRPr="00833C0D">
        <w:rPr>
          <w:rFonts w:eastAsia="Times New Roman" w:cs="Calibri"/>
          <w:b/>
        </w:rPr>
        <w:t>sprzątania powierzchni biurowych</w:t>
      </w:r>
      <w:r>
        <w:rPr>
          <w:rFonts w:eastAsia="Times New Roman" w:cs="Calibri"/>
          <w:b/>
        </w:rPr>
        <w:t xml:space="preserve"> w budynkach Sądu: </w:t>
      </w:r>
      <w:sdt>
        <w:sdtPr>
          <w:rPr>
            <w:rFonts w:eastAsia="Times New Roman" w:cs="Calibri"/>
            <w:b/>
          </w:rPr>
          <w:id w:val="1010488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308F">
            <w:rPr>
              <w:rFonts w:ascii="MS Gothic" w:eastAsia="MS Gothic" w:hAnsi="MS Gothic" w:cs="Calibri" w:hint="eastAsia"/>
              <w:b/>
            </w:rPr>
            <w:t>☐</w:t>
          </w:r>
        </w:sdtContent>
      </w:sdt>
    </w:p>
    <w:p w:rsidR="009D6A2B" w:rsidRPr="00AE4DA2" w:rsidRDefault="00AF3BF4" w:rsidP="00AE4D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jc w:val="both"/>
        <w:rPr>
          <w:rFonts w:eastAsia="Times New Roman" w:cs="Calibri"/>
          <w:b/>
        </w:rPr>
      </w:pPr>
      <w:r w:rsidRPr="00AF3BF4">
        <w:rPr>
          <w:rFonts w:cs="Calibri"/>
          <w:b/>
        </w:rPr>
        <w:t xml:space="preserve">ZADANIE </w:t>
      </w:r>
      <w:r>
        <w:rPr>
          <w:rFonts w:cs="Calibri"/>
          <w:b/>
        </w:rPr>
        <w:t>2</w:t>
      </w:r>
      <w:r w:rsidR="00BC308F">
        <w:rPr>
          <w:rFonts w:cs="Calibri"/>
          <w:b/>
        </w:rPr>
        <w:t xml:space="preserve"> (</w:t>
      </w:r>
      <w:r w:rsidR="00BC308F" w:rsidRPr="00AF3BF4">
        <w:rPr>
          <w:rFonts w:cs="Calibri"/>
          <w:b/>
        </w:rPr>
        <w:t>częś</w:t>
      </w:r>
      <w:r w:rsidR="00BC308F">
        <w:rPr>
          <w:rFonts w:cs="Calibri"/>
          <w:b/>
        </w:rPr>
        <w:t>ć</w:t>
      </w:r>
      <w:r w:rsidR="00BC308F" w:rsidRPr="00AF3BF4">
        <w:rPr>
          <w:rFonts w:cs="Calibri"/>
          <w:b/>
        </w:rPr>
        <w:t xml:space="preserve"> </w:t>
      </w:r>
      <w:r w:rsidR="00BC308F">
        <w:rPr>
          <w:rFonts w:cs="Calibri"/>
          <w:b/>
        </w:rPr>
        <w:t>2)</w:t>
      </w:r>
      <w:r w:rsidR="00BC308F" w:rsidRPr="00AF3BF4">
        <w:rPr>
          <w:rFonts w:cs="Calibri"/>
          <w:b/>
        </w:rPr>
        <w:t xml:space="preserve"> </w:t>
      </w:r>
      <w:r w:rsidRPr="00AF3BF4">
        <w:rPr>
          <w:rFonts w:cs="Calibri"/>
          <w:b/>
        </w:rPr>
        <w:t>:</w:t>
      </w:r>
      <w:r>
        <w:rPr>
          <w:rFonts w:cs="Calibri"/>
        </w:rPr>
        <w:t xml:space="preserve"> </w:t>
      </w:r>
      <w:r w:rsidRPr="00833C0D">
        <w:rPr>
          <w:rFonts w:eastAsia="Times New Roman" w:cs="Calibri"/>
          <w:b/>
        </w:rPr>
        <w:t>utrzymania czystości na terenie zewnętrznym w otoczeniu budynków</w:t>
      </w:r>
      <w:r>
        <w:rPr>
          <w:rFonts w:eastAsia="Times New Roman" w:cs="Calibri"/>
          <w:b/>
        </w:rPr>
        <w:t xml:space="preserve"> Sądu: </w:t>
      </w:r>
      <w:sdt>
        <w:sdtPr>
          <w:rPr>
            <w:rFonts w:eastAsia="Times New Roman" w:cs="Calibri"/>
            <w:b/>
          </w:rPr>
          <w:id w:val="687029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308F">
            <w:rPr>
              <w:rFonts w:ascii="MS Gothic" w:eastAsia="MS Gothic" w:hAnsi="MS Gothic" w:cs="Calibri" w:hint="eastAsia"/>
              <w:b/>
            </w:rPr>
            <w:t>☐</w:t>
          </w:r>
        </w:sdtContent>
      </w:sdt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85"/>
      </w:tblGrid>
      <w:tr w:rsidR="00924519" w:rsidRPr="00833C0D" w:rsidTr="00DB1B8F">
        <w:trPr>
          <w:cantSplit/>
          <w:trHeight w:val="298"/>
        </w:trPr>
        <w:tc>
          <w:tcPr>
            <w:tcW w:w="10485" w:type="dxa"/>
            <w:shd w:val="pct10" w:color="auto" w:fill="auto"/>
            <w:vAlign w:val="center"/>
          </w:tcPr>
          <w:p w:rsidR="00924519" w:rsidRPr="00667403" w:rsidRDefault="003A231C" w:rsidP="006674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center" w:pos="4667"/>
                <w:tab w:val="left" w:pos="5794"/>
              </w:tabs>
              <w:spacing w:after="0"/>
              <w:rPr>
                <w:rFonts w:cs="Calibri"/>
                <w:b/>
                <w:sz w:val="28"/>
                <w:szCs w:val="28"/>
              </w:rPr>
            </w:pPr>
            <w:r w:rsidRPr="00833C0D">
              <w:rPr>
                <w:rFonts w:cs="Calibri"/>
                <w:b/>
              </w:rPr>
              <w:tab/>
            </w:r>
            <w:r w:rsidR="0077592E" w:rsidRPr="00667403">
              <w:rPr>
                <w:rFonts w:cs="Calibri"/>
                <w:b/>
                <w:sz w:val="28"/>
                <w:szCs w:val="28"/>
              </w:rPr>
              <w:t>ZADANIE</w:t>
            </w:r>
            <w:r w:rsidR="00924519" w:rsidRPr="00667403">
              <w:rPr>
                <w:rFonts w:cs="Calibri"/>
                <w:b/>
                <w:sz w:val="28"/>
                <w:szCs w:val="28"/>
              </w:rPr>
              <w:t xml:space="preserve"> 1:</w:t>
            </w:r>
            <w:r w:rsidRPr="00667403">
              <w:rPr>
                <w:rFonts w:cs="Calibri"/>
                <w:b/>
                <w:sz w:val="28"/>
                <w:szCs w:val="28"/>
              </w:rPr>
              <w:tab/>
            </w:r>
          </w:p>
        </w:tc>
      </w:tr>
    </w:tbl>
    <w:p w:rsidR="00951DFD" w:rsidRPr="00833C0D" w:rsidRDefault="00951DFD" w:rsidP="00B30337">
      <w:pPr>
        <w:numPr>
          <w:ilvl w:val="0"/>
          <w:numId w:val="14"/>
        </w:numPr>
        <w:spacing w:before="240" w:after="240"/>
        <w:ind w:left="714" w:hanging="357"/>
        <w:jc w:val="both"/>
        <w:rPr>
          <w:rFonts w:cs="Calibri"/>
        </w:rPr>
      </w:pPr>
      <w:r w:rsidRPr="00833C0D">
        <w:rPr>
          <w:rFonts w:cs="Calibri"/>
          <w:b/>
        </w:rPr>
        <w:t>KRYTERIUM</w:t>
      </w:r>
      <w:r w:rsidR="00C326A2" w:rsidRPr="00833C0D">
        <w:rPr>
          <w:rFonts w:cs="Calibri"/>
          <w:b/>
        </w:rPr>
        <w:t xml:space="preserve"> 1</w:t>
      </w:r>
      <w:r w:rsidR="0010286F" w:rsidRPr="00833C0D">
        <w:rPr>
          <w:rFonts w:cs="Calibri"/>
          <w:b/>
        </w:rPr>
        <w:t>:</w:t>
      </w:r>
      <w:r w:rsidRPr="00833C0D">
        <w:rPr>
          <w:rFonts w:cs="Calibri"/>
          <w:b/>
        </w:rPr>
        <w:t xml:space="preserve"> - CENA </w:t>
      </w:r>
      <w:r w:rsidRPr="00833C0D">
        <w:rPr>
          <w:rFonts w:eastAsia="Book Antiqua" w:cs="Calibri"/>
          <w:b/>
          <w:color w:val="000000"/>
        </w:rPr>
        <w:t xml:space="preserve">-  znaczenie – </w:t>
      </w:r>
      <w:r w:rsidRPr="00833C0D">
        <w:rPr>
          <w:rFonts w:eastAsia="Book Antiqua" w:cs="Calibri"/>
          <w:b/>
        </w:rPr>
        <w:t>waga</w:t>
      </w:r>
      <w:r w:rsidRPr="00833C0D">
        <w:rPr>
          <w:rFonts w:eastAsia="Book Antiqua" w:cs="Calibri"/>
        </w:rPr>
        <w:t xml:space="preserve"> </w:t>
      </w:r>
      <w:r w:rsidRPr="00833C0D">
        <w:rPr>
          <w:rFonts w:eastAsia="Book Antiqua" w:cs="Calibri"/>
          <w:b/>
        </w:rPr>
        <w:t>60 %</w:t>
      </w:r>
      <w:r w:rsidRPr="00833C0D">
        <w:rPr>
          <w:rFonts w:cs="Calibri"/>
          <w:b/>
        </w:rPr>
        <w:t>:</w:t>
      </w:r>
    </w:p>
    <w:p w:rsidR="00833C0D" w:rsidRPr="00965481" w:rsidRDefault="00AF3BF4" w:rsidP="00DB1B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left="284"/>
        <w:jc w:val="both"/>
        <w:rPr>
          <w:rFonts w:cs="Calibri"/>
        </w:rPr>
      </w:pPr>
      <w:r>
        <w:rPr>
          <w:rFonts w:eastAsia="Times New Roman" w:cs="Calibri"/>
        </w:rPr>
        <w:t xml:space="preserve">Oferuję cenę </w:t>
      </w:r>
      <w:r w:rsidR="00951DFD" w:rsidRPr="00833C0D">
        <w:rPr>
          <w:rFonts w:eastAsia="Times New Roman" w:cs="Calibri"/>
        </w:rPr>
        <w:t xml:space="preserve">za prawidłowe wykonanie przedmiotu </w:t>
      </w:r>
      <w:r>
        <w:rPr>
          <w:rFonts w:eastAsia="Times New Roman" w:cs="Calibri"/>
        </w:rPr>
        <w:t>zamówienia</w:t>
      </w:r>
      <w:r w:rsidR="00951DFD" w:rsidRPr="00833C0D">
        <w:rPr>
          <w:rFonts w:eastAsia="Times New Roman" w:cs="Calibri"/>
        </w:rPr>
        <w:t xml:space="preserve"> w zakresie</w:t>
      </w:r>
      <w:r w:rsidR="000E2D88">
        <w:rPr>
          <w:rFonts w:eastAsia="Times New Roman" w:cs="Calibri"/>
        </w:rPr>
        <w:t>:</w:t>
      </w:r>
      <w:r w:rsidR="00951DFD" w:rsidRPr="00833C0D">
        <w:rPr>
          <w:rFonts w:eastAsia="Times New Roman" w:cs="Calibri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43"/>
        <w:gridCol w:w="2896"/>
        <w:gridCol w:w="1702"/>
        <w:gridCol w:w="1702"/>
        <w:gridCol w:w="1133"/>
        <w:gridCol w:w="2380"/>
      </w:tblGrid>
      <w:tr w:rsidR="000E2D88" w:rsidRPr="00833C0D" w:rsidTr="000E2D88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0E2D88" w:rsidRPr="007F3492" w:rsidRDefault="000E2D88" w:rsidP="002D7A37">
            <w:pPr>
              <w:spacing w:after="120"/>
              <w:rPr>
                <w:rFonts w:eastAsia="Times New Roman" w:cs="Calibri"/>
                <w:b/>
                <w:sz w:val="28"/>
                <w:szCs w:val="28"/>
              </w:rPr>
            </w:pPr>
            <w:r w:rsidRPr="007F3492">
              <w:rPr>
                <w:rFonts w:eastAsia="Times New Roman" w:cs="Calibri"/>
                <w:b/>
                <w:sz w:val="28"/>
                <w:szCs w:val="28"/>
              </w:rPr>
              <w:t>A</w:t>
            </w:r>
          </w:p>
        </w:tc>
        <w:tc>
          <w:tcPr>
            <w:tcW w:w="469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0E2D88" w:rsidRPr="00833C0D" w:rsidRDefault="000E2D88" w:rsidP="002D7A37">
            <w:pPr>
              <w:spacing w:after="120"/>
              <w:rPr>
                <w:rFonts w:eastAsia="Times New Roman" w:cs="Calibri"/>
                <w:b/>
              </w:rPr>
            </w:pPr>
            <w:r w:rsidRPr="000E2D88">
              <w:rPr>
                <w:rFonts w:eastAsia="Times New Roman" w:cs="Calibri"/>
                <w:b/>
                <w:u w:val="single"/>
              </w:rPr>
              <w:t>Sprzątania powierzchni biurowych</w:t>
            </w:r>
            <w:r w:rsidRPr="00833C0D">
              <w:rPr>
                <w:rFonts w:eastAsia="Times New Roman" w:cs="Calibri"/>
              </w:rPr>
              <w:t xml:space="preserve"> </w:t>
            </w:r>
            <w:r w:rsidRPr="00833C0D">
              <w:rPr>
                <w:rFonts w:eastAsia="Times New Roman" w:cs="Calibri"/>
                <w:b/>
              </w:rPr>
              <w:t>w budynkach Sądu Rejonowego w Siedlcach:</w:t>
            </w:r>
          </w:p>
        </w:tc>
      </w:tr>
      <w:tr w:rsidR="00965481" w:rsidRPr="00833C0D" w:rsidTr="0096548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77592E" w:rsidRPr="00833C0D" w:rsidRDefault="0077592E" w:rsidP="002D7A37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L</w:t>
            </w:r>
            <w:r>
              <w:rPr>
                <w:rFonts w:eastAsia="Times New Roman" w:cs="Calibri"/>
                <w:b/>
              </w:rPr>
              <w:t>.</w:t>
            </w:r>
            <w:r w:rsidRPr="00833C0D">
              <w:rPr>
                <w:rFonts w:eastAsia="Times New Roman" w:cs="Calibri"/>
                <w:b/>
              </w:rPr>
              <w:t>p</w:t>
            </w:r>
            <w:r>
              <w:rPr>
                <w:rFonts w:eastAsia="Times New Roman" w:cs="Calibri"/>
                <w:b/>
              </w:rPr>
              <w:t>.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77592E" w:rsidRPr="00833C0D" w:rsidRDefault="001D6791" w:rsidP="002D7A37">
            <w:pPr>
              <w:spacing w:after="120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Lokalizacja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77592E" w:rsidRPr="00833C0D" w:rsidRDefault="0077592E" w:rsidP="001D6791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 xml:space="preserve">Cena netto za 1 miesiąc 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77592E" w:rsidRPr="00833C0D" w:rsidRDefault="0077592E" w:rsidP="00965481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 xml:space="preserve">Wartość netto za 12  miesięcy 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77592E" w:rsidRPr="00833C0D" w:rsidRDefault="0077592E" w:rsidP="002D7A37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77592E" w:rsidRPr="00833C0D" w:rsidRDefault="0077592E" w:rsidP="002D7A37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VAT</w:t>
            </w:r>
            <w:r w:rsidR="00965481">
              <w:rPr>
                <w:rFonts w:eastAsia="Times New Roman" w:cs="Calibri"/>
                <w:b/>
              </w:rPr>
              <w:t xml:space="preserve"> (</w:t>
            </w:r>
            <w:r w:rsidRPr="00833C0D">
              <w:rPr>
                <w:rFonts w:eastAsia="Times New Roman" w:cs="Calibri"/>
                <w:b/>
              </w:rPr>
              <w:t>%</w:t>
            </w:r>
            <w:r w:rsidR="00965481">
              <w:rPr>
                <w:rFonts w:eastAsia="Times New Roman" w:cs="Calibri"/>
                <w:b/>
              </w:rPr>
              <w:t>)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77592E" w:rsidRPr="00833C0D" w:rsidRDefault="0077592E" w:rsidP="002D7A37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brutto za okres 12 miesięcy świadczenia usługi</w:t>
            </w:r>
          </w:p>
        </w:tc>
      </w:tr>
      <w:tr w:rsidR="001D6791" w:rsidRPr="00833C0D" w:rsidTr="00995C6D">
        <w:trPr>
          <w:trHeight w:val="560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92E" w:rsidRPr="00833C0D" w:rsidRDefault="0077592E" w:rsidP="00995C6D">
            <w:pPr>
              <w:spacing w:after="120"/>
              <w:jc w:val="center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1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791" w:rsidRDefault="001D6791" w:rsidP="00995C6D">
            <w:pPr>
              <w:tabs>
                <w:tab w:val="left" w:pos="505"/>
              </w:tabs>
              <w:spacing w:after="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Budynek Sądu</w:t>
            </w:r>
          </w:p>
          <w:p w:rsidR="0077592E" w:rsidRPr="001D6791" w:rsidRDefault="001D6791" w:rsidP="00995C6D">
            <w:pPr>
              <w:tabs>
                <w:tab w:val="left" w:pos="505"/>
              </w:tabs>
              <w:spacing w:after="0"/>
              <w:jc w:val="center"/>
              <w:rPr>
                <w:rFonts w:eastAsia="Times New Roman" w:cs="Calibri"/>
                <w:b/>
              </w:rPr>
            </w:pPr>
            <w:r w:rsidRPr="001D6791">
              <w:rPr>
                <w:rFonts w:eastAsia="Times New Roman" w:cs="Calibri"/>
                <w:b/>
              </w:rPr>
              <w:t xml:space="preserve">ul. Kazimierzowska 31A </w:t>
            </w:r>
            <w:r w:rsidR="00995C6D">
              <w:rPr>
                <w:rFonts w:eastAsia="Times New Roman" w:cs="Calibri"/>
                <w:b/>
              </w:rPr>
              <w:br/>
            </w:r>
            <w:r w:rsidRPr="001D6791">
              <w:rPr>
                <w:rFonts w:eastAsia="Times New Roman" w:cs="Calibri"/>
                <w:b/>
              </w:rPr>
              <w:t>w Siedlcach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92E" w:rsidRPr="00833C0D" w:rsidRDefault="0077592E" w:rsidP="00995C6D">
            <w:pPr>
              <w:tabs>
                <w:tab w:val="left" w:pos="505"/>
              </w:tabs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92E" w:rsidRPr="00833C0D" w:rsidRDefault="0077592E" w:rsidP="00995C6D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92E" w:rsidRPr="00833C0D" w:rsidRDefault="0077592E" w:rsidP="00995C6D">
            <w:pPr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92E" w:rsidRPr="00833C0D" w:rsidRDefault="0077592E" w:rsidP="00995C6D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</w:tr>
      <w:tr w:rsidR="001D6791" w:rsidRPr="00833C0D" w:rsidTr="00995C6D">
        <w:trPr>
          <w:trHeight w:val="560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Pr="00833C0D" w:rsidRDefault="001D6791" w:rsidP="00995C6D">
            <w:pPr>
              <w:spacing w:after="12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2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791" w:rsidRDefault="001D6791" w:rsidP="00995C6D">
            <w:pPr>
              <w:tabs>
                <w:tab w:val="left" w:pos="505"/>
              </w:tabs>
              <w:spacing w:after="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 xml:space="preserve">Ośrodek Kuratorski </w:t>
            </w:r>
            <w:r w:rsidRPr="0000506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Starowiejska</w:t>
            </w:r>
            <w:r w:rsidRPr="00005068">
              <w:rPr>
                <w:rFonts w:cs="Calibri"/>
                <w:b/>
                <w:bCs/>
              </w:rPr>
              <w:t xml:space="preserve"> 24 lok. 5 </w:t>
            </w:r>
            <w:r w:rsidR="00995C6D">
              <w:rPr>
                <w:rFonts w:cs="Calibri"/>
                <w:b/>
                <w:bCs/>
              </w:rPr>
              <w:br/>
            </w:r>
            <w:r w:rsidRPr="00005068">
              <w:rPr>
                <w:rFonts w:cs="Calibri"/>
                <w:b/>
                <w:bCs/>
              </w:rPr>
              <w:t>w Siedlcach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Pr="00833C0D" w:rsidRDefault="001D6791" w:rsidP="00995C6D">
            <w:pPr>
              <w:tabs>
                <w:tab w:val="left" w:pos="505"/>
              </w:tabs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Pr="00833C0D" w:rsidRDefault="001D6791" w:rsidP="00995C6D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Pr="00833C0D" w:rsidRDefault="001D6791" w:rsidP="00995C6D">
            <w:pPr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Pr="00833C0D" w:rsidRDefault="001D6791" w:rsidP="00995C6D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</w:tr>
      <w:tr w:rsidR="001D6791" w:rsidRPr="00833C0D" w:rsidTr="00995C6D">
        <w:trPr>
          <w:trHeight w:val="560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Default="001D6791" w:rsidP="00995C6D">
            <w:pPr>
              <w:spacing w:after="12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3.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481" w:rsidRDefault="00965481" w:rsidP="00995C6D">
            <w:pPr>
              <w:tabs>
                <w:tab w:val="left" w:pos="505"/>
              </w:tabs>
              <w:spacing w:after="0"/>
              <w:jc w:val="center"/>
              <w:rPr>
                <w:rFonts w:eastAsia="Times New Roman" w:cs="Calibri"/>
                <w:b/>
              </w:rPr>
            </w:pPr>
            <w:r w:rsidRPr="00965481">
              <w:rPr>
                <w:rFonts w:eastAsia="Times New Roman" w:cs="Calibri"/>
                <w:b/>
              </w:rPr>
              <w:t xml:space="preserve">Budynek </w:t>
            </w:r>
            <w:r w:rsidR="001D6791" w:rsidRPr="00965481">
              <w:rPr>
                <w:rFonts w:eastAsia="Times New Roman" w:cs="Calibri"/>
                <w:b/>
              </w:rPr>
              <w:t>VIII Zamiejscowego Wydziału Ksiąg Wieczystych</w:t>
            </w:r>
          </w:p>
          <w:p w:rsidR="001D6791" w:rsidRDefault="001D6791" w:rsidP="00995C6D">
            <w:pPr>
              <w:tabs>
                <w:tab w:val="left" w:pos="505"/>
              </w:tabs>
              <w:spacing w:after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eastAsia="Times New Roman" w:cs="Calibri"/>
                <w:b/>
              </w:rPr>
              <w:t xml:space="preserve">ul. </w:t>
            </w:r>
            <w:r w:rsidR="00965481">
              <w:rPr>
                <w:rFonts w:eastAsia="Times New Roman" w:cs="Calibri"/>
                <w:b/>
              </w:rPr>
              <w:t>Szpitalna</w:t>
            </w:r>
            <w:r w:rsidRPr="00833C0D">
              <w:rPr>
                <w:rFonts w:eastAsia="Times New Roman" w:cs="Calibri"/>
                <w:b/>
              </w:rPr>
              <w:t xml:space="preserve"> 2 w Łosicach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Pr="00833C0D" w:rsidRDefault="001D6791" w:rsidP="00995C6D">
            <w:pPr>
              <w:tabs>
                <w:tab w:val="left" w:pos="505"/>
              </w:tabs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Pr="00833C0D" w:rsidRDefault="001D6791" w:rsidP="00995C6D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Pr="00833C0D" w:rsidRDefault="001D6791" w:rsidP="00995C6D">
            <w:pPr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791" w:rsidRPr="00833C0D" w:rsidRDefault="001D6791" w:rsidP="00995C6D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</w:tr>
      <w:tr w:rsidR="00965481" w:rsidRPr="00833C0D" w:rsidTr="00995C6D">
        <w:trPr>
          <w:trHeight w:val="452"/>
        </w:trPr>
        <w:tc>
          <w:tcPr>
            <w:tcW w:w="25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965481" w:rsidRPr="00965481" w:rsidRDefault="00965481" w:rsidP="00995C6D">
            <w:pPr>
              <w:tabs>
                <w:tab w:val="left" w:pos="505"/>
              </w:tabs>
              <w:spacing w:after="120"/>
              <w:jc w:val="center"/>
              <w:rPr>
                <w:rFonts w:eastAsia="Times New Roman" w:cs="Calibri"/>
                <w:b/>
              </w:rPr>
            </w:pPr>
            <w:r w:rsidRPr="00965481">
              <w:rPr>
                <w:rFonts w:eastAsia="Times New Roman" w:cs="Calibri"/>
                <w:b/>
              </w:rPr>
              <w:t>RAZEM: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481" w:rsidRPr="00833C0D" w:rsidRDefault="00965481" w:rsidP="00995C6D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965481" w:rsidRPr="00833C0D" w:rsidRDefault="00965481" w:rsidP="00995C6D">
            <w:pPr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481" w:rsidRPr="00833C0D" w:rsidRDefault="00965481" w:rsidP="00995C6D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</w:tr>
    </w:tbl>
    <w:p w:rsidR="00C87419" w:rsidRPr="00833C0D" w:rsidRDefault="00C87419" w:rsidP="00B30337">
      <w:pPr>
        <w:numPr>
          <w:ilvl w:val="0"/>
          <w:numId w:val="14"/>
        </w:numPr>
        <w:spacing w:before="240" w:after="240"/>
        <w:ind w:left="714" w:hanging="357"/>
        <w:jc w:val="both"/>
        <w:rPr>
          <w:rFonts w:cs="Calibri"/>
          <w:b/>
        </w:rPr>
      </w:pPr>
      <w:r w:rsidRPr="00833C0D">
        <w:rPr>
          <w:rFonts w:cs="Calibri"/>
          <w:b/>
        </w:rPr>
        <w:t xml:space="preserve">KRYTERIUM </w:t>
      </w:r>
      <w:r w:rsidR="008B370C">
        <w:rPr>
          <w:rFonts w:cs="Calibri"/>
          <w:b/>
        </w:rPr>
        <w:t>2</w:t>
      </w:r>
      <w:r w:rsidRPr="00833C0D">
        <w:rPr>
          <w:rFonts w:cs="Calibri"/>
          <w:b/>
        </w:rPr>
        <w:t>: Doświadczenie osób skierowanych do realizacji zamówienia –  waga: 20% :</w:t>
      </w:r>
    </w:p>
    <w:p w:rsidR="00C87419" w:rsidRPr="00CF306A" w:rsidRDefault="00C87419" w:rsidP="00042CB7">
      <w:pPr>
        <w:widowControl w:val="0"/>
        <w:spacing w:line="240" w:lineRule="auto"/>
        <w:jc w:val="both"/>
        <w:rPr>
          <w:rFonts w:eastAsia="Times New Roman" w:cs="Calibri"/>
          <w:kern w:val="2"/>
          <w:lang w:eastAsia="pl-PL"/>
        </w:rPr>
      </w:pPr>
      <w:r w:rsidRPr="00CF306A">
        <w:rPr>
          <w:rFonts w:eastAsia="Times New Roman" w:cs="Calibri"/>
          <w:kern w:val="2"/>
          <w:lang w:eastAsia="pl-PL"/>
        </w:rPr>
        <w:t>Oświadczam</w:t>
      </w:r>
      <w:r w:rsidR="00AE4DA2" w:rsidRPr="00CF306A">
        <w:rPr>
          <w:rFonts w:eastAsia="Times New Roman" w:cs="Calibri"/>
          <w:kern w:val="2"/>
          <w:lang w:eastAsia="pl-PL"/>
        </w:rPr>
        <w:t>/</w:t>
      </w:r>
      <w:r w:rsidRPr="00CF306A">
        <w:rPr>
          <w:rFonts w:eastAsia="Times New Roman" w:cs="Calibri"/>
          <w:kern w:val="2"/>
          <w:lang w:eastAsia="pl-PL"/>
        </w:rPr>
        <w:t xml:space="preserve">y, że </w:t>
      </w:r>
      <w:r w:rsidRPr="00CF306A">
        <w:rPr>
          <w:rFonts w:eastAsia="Times New Roman" w:cs="Calibri"/>
          <w:color w:val="000000"/>
        </w:rPr>
        <w:t xml:space="preserve">skierujemy do realizacji zamówienia poniżej wskazaną liczbą osób </w:t>
      </w:r>
      <w:r w:rsidRPr="00CF306A">
        <w:rPr>
          <w:rFonts w:eastAsia="Times New Roman" w:cs="Calibri"/>
          <w:iCs/>
          <w:color w:val="000000"/>
        </w:rPr>
        <w:t>– które to osoby posiadają doświadczenie w realizacji usług sprzątania w budynkach użyteczności publicznej w znaczeniu określonym w SWZ w tym zakresie</w:t>
      </w:r>
      <w:r w:rsidR="00AE4DA2" w:rsidRPr="00CF306A">
        <w:rPr>
          <w:rStyle w:val="Odwoanieprzypisukocowego"/>
          <w:rFonts w:eastAsia="Times New Roman" w:cs="Calibri"/>
          <w:iCs/>
          <w:color w:val="000000"/>
        </w:rPr>
        <w:endnoteReference w:id="5"/>
      </w:r>
      <w:r w:rsidRPr="00CF306A">
        <w:rPr>
          <w:rFonts w:eastAsia="Times New Roman" w:cs="Calibri"/>
          <w:iCs/>
          <w:color w:val="000000"/>
        </w:rPr>
        <w:t>:</w:t>
      </w:r>
    </w:p>
    <w:tbl>
      <w:tblPr>
        <w:tblW w:w="103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797"/>
        <w:gridCol w:w="2551"/>
      </w:tblGrid>
      <w:tr w:rsidR="00C87419" w:rsidRPr="00833C0D" w:rsidTr="00CF306A">
        <w:trPr>
          <w:trHeight w:val="94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C87419" w:rsidRPr="00833C0D" w:rsidRDefault="00C87419" w:rsidP="00CF306A">
            <w:pPr>
              <w:widowControl w:val="0"/>
              <w:spacing w:after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cs="Calibri"/>
                <w:b/>
              </w:rPr>
              <w:t>Liczba osób i ich doświadczenie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C87419" w:rsidRPr="00833C0D" w:rsidRDefault="00AE4DA2" w:rsidP="00CF306A">
            <w:pPr>
              <w:widowControl w:val="0"/>
              <w:spacing w:after="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i/>
              </w:rPr>
              <w:t>W</w:t>
            </w:r>
            <w:r w:rsidR="00C87419" w:rsidRPr="00833C0D">
              <w:rPr>
                <w:rFonts w:eastAsia="Times New Roman" w:cs="Calibri"/>
                <w:b/>
                <w:i/>
              </w:rPr>
              <w:t xml:space="preserve"> odpowiednim </w:t>
            </w:r>
            <w:r w:rsidR="00C87419" w:rsidRPr="00833C0D">
              <w:rPr>
                <w:rFonts w:eastAsia="Times New Roman" w:cs="Calibri"/>
                <w:b/>
                <w:i/>
                <w:u w:val="single"/>
              </w:rPr>
              <w:t>jednym</w:t>
            </w:r>
            <w:r w:rsidR="00C87419" w:rsidRPr="00833C0D">
              <w:rPr>
                <w:rFonts w:eastAsia="Times New Roman" w:cs="Calibri"/>
                <w:b/>
                <w:i/>
              </w:rPr>
              <w:t xml:space="preserve"> wierszu należy wstawić znak „x” </w:t>
            </w:r>
          </w:p>
        </w:tc>
      </w:tr>
      <w:tr w:rsidR="00C87419" w:rsidRPr="00833C0D" w:rsidTr="00DB1B8F">
        <w:trPr>
          <w:cantSplit/>
          <w:trHeight w:hRule="exact" w:val="6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C87419" w:rsidP="006A0FDE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 xml:space="preserve">1 </w:t>
            </w:r>
            <w:r w:rsidR="008B370C" w:rsidRPr="008B370C">
              <w:rPr>
                <w:rFonts w:eastAsia="Times New Roman" w:cs="Calibri"/>
                <w:b/>
              </w:rPr>
              <w:t>–</w:t>
            </w:r>
            <w:r w:rsidRPr="008B370C">
              <w:rPr>
                <w:rFonts w:eastAsia="Times New Roman" w:cs="Calibri"/>
                <w:b/>
              </w:rPr>
              <w:t xml:space="preserve"> </w:t>
            </w:r>
            <w:r w:rsidR="006A0FDE" w:rsidRPr="008B370C">
              <w:rPr>
                <w:rFonts w:eastAsia="Times New Roman" w:cs="Calibri"/>
                <w:b/>
              </w:rPr>
              <w:t>2</w:t>
            </w:r>
            <w:r w:rsidR="008B370C">
              <w:rPr>
                <w:rFonts w:eastAsia="Times New Roman" w:cs="Calibri"/>
              </w:rPr>
              <w:t xml:space="preserve"> </w:t>
            </w:r>
            <w:r w:rsidRPr="00833C0D">
              <w:rPr>
                <w:rFonts w:eastAsia="Times New Roman" w:cs="Calibri"/>
              </w:rPr>
              <w:t xml:space="preserve">pracowników z doświadczeniem powyżej </w:t>
            </w:r>
            <w:r w:rsidRPr="008B370C">
              <w:rPr>
                <w:rFonts w:eastAsia="Times New Roman" w:cs="Calibri"/>
                <w:b/>
              </w:rPr>
              <w:t>12 miesięcy</w:t>
            </w:r>
            <w:r w:rsidRPr="00833C0D">
              <w:rPr>
                <w:rFonts w:eastAsia="Times New Roman" w:cs="Calibri"/>
              </w:rPr>
              <w:t xml:space="preserve"> każdy </w:t>
            </w:r>
            <w:r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61137B" w:rsidP="003358A9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-1959409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DA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C87419" w:rsidRPr="00833C0D" w:rsidTr="00DB1B8F">
        <w:trPr>
          <w:cantSplit/>
          <w:trHeight w:hRule="exact" w:val="6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6A0FDE" w:rsidP="003358A9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3-4</w:t>
            </w:r>
            <w:r w:rsidR="00042CB7" w:rsidRPr="00833C0D">
              <w:rPr>
                <w:rFonts w:eastAsia="Times New Roman" w:cs="Calibri"/>
              </w:rPr>
              <w:t xml:space="preserve"> </w:t>
            </w:r>
            <w:r w:rsidR="00C87419" w:rsidRPr="00833C0D">
              <w:rPr>
                <w:rFonts w:eastAsia="Times New Roman" w:cs="Calibri"/>
              </w:rPr>
              <w:t xml:space="preserve">pracowników z doświadczeniem powyżej </w:t>
            </w:r>
            <w:r w:rsidR="00C87419" w:rsidRPr="008B370C">
              <w:rPr>
                <w:rFonts w:eastAsia="Times New Roman" w:cs="Calibri"/>
                <w:b/>
              </w:rPr>
              <w:t xml:space="preserve">12 miesięcy </w:t>
            </w:r>
            <w:r w:rsidR="00C87419" w:rsidRPr="00833C0D">
              <w:rPr>
                <w:rFonts w:eastAsia="Times New Roman" w:cs="Calibri"/>
              </w:rPr>
              <w:t xml:space="preserve">każdy </w:t>
            </w:r>
            <w:r w:rsidR="00C87419"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61137B" w:rsidP="003358A9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81684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DA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C87419" w:rsidRPr="00833C0D" w:rsidTr="00DB1B8F">
        <w:trPr>
          <w:cantSplit/>
          <w:trHeight w:hRule="exact" w:val="6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6A0FDE" w:rsidP="003358A9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5-6</w:t>
            </w:r>
            <w:r w:rsidR="00042CB7" w:rsidRPr="00833C0D">
              <w:rPr>
                <w:rFonts w:eastAsia="Times New Roman" w:cs="Calibri"/>
              </w:rPr>
              <w:t xml:space="preserve"> </w:t>
            </w:r>
            <w:r w:rsidR="00C87419" w:rsidRPr="00833C0D">
              <w:rPr>
                <w:rFonts w:eastAsia="Times New Roman" w:cs="Calibri"/>
              </w:rPr>
              <w:t xml:space="preserve">pracowników z doświadczeniem powyżej </w:t>
            </w:r>
            <w:r w:rsidR="00C87419" w:rsidRPr="008B370C">
              <w:rPr>
                <w:rFonts w:eastAsia="Times New Roman" w:cs="Calibri"/>
                <w:b/>
              </w:rPr>
              <w:t>12 miesięcy</w:t>
            </w:r>
            <w:r w:rsidR="00C87419" w:rsidRPr="00833C0D">
              <w:rPr>
                <w:rFonts w:eastAsia="Times New Roman" w:cs="Calibri"/>
              </w:rPr>
              <w:t xml:space="preserve"> każdy </w:t>
            </w:r>
            <w:r w:rsidR="00C87419"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61137B" w:rsidP="003358A9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203754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DA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C87419" w:rsidRPr="00833C0D" w:rsidTr="00DB1B8F">
        <w:trPr>
          <w:cantSplit/>
          <w:trHeight w:hRule="exact" w:val="6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6A0FDE" w:rsidP="003358A9">
            <w:pPr>
              <w:widowControl w:val="0"/>
              <w:rPr>
                <w:rFonts w:eastAsia="Times New Roman" w:cs="Calibri"/>
              </w:rPr>
            </w:pPr>
            <w:r w:rsidRPr="00833C0D">
              <w:rPr>
                <w:rFonts w:eastAsia="Times New Roman" w:cs="Calibri"/>
              </w:rPr>
              <w:t xml:space="preserve"> </w:t>
            </w:r>
            <w:r w:rsidRPr="008B370C">
              <w:rPr>
                <w:rFonts w:eastAsia="Times New Roman" w:cs="Calibri"/>
                <w:b/>
              </w:rPr>
              <w:t>7</w:t>
            </w:r>
            <w:r w:rsidR="00C87419" w:rsidRPr="008B370C">
              <w:rPr>
                <w:rFonts w:eastAsia="Times New Roman" w:cs="Calibri"/>
                <w:b/>
              </w:rPr>
              <w:t xml:space="preserve">  i więcej</w:t>
            </w:r>
            <w:r w:rsidR="00C87419" w:rsidRPr="00833C0D">
              <w:rPr>
                <w:rFonts w:eastAsia="Times New Roman" w:cs="Calibri"/>
              </w:rPr>
              <w:t xml:space="preserve"> pracowników z doświadczeniem </w:t>
            </w:r>
            <w:r w:rsidR="00C87419" w:rsidRPr="008B370C">
              <w:rPr>
                <w:rFonts w:eastAsia="Times New Roman" w:cs="Calibri"/>
                <w:b/>
              </w:rPr>
              <w:t>powyżej 12</w:t>
            </w:r>
            <w:r w:rsidR="00C87419" w:rsidRPr="00833C0D">
              <w:rPr>
                <w:rFonts w:eastAsia="Times New Roman" w:cs="Calibri"/>
              </w:rPr>
              <w:t xml:space="preserve"> miesięcy każdy </w:t>
            </w:r>
            <w:r w:rsidR="00C87419"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61137B" w:rsidP="003358A9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-40406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DA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</w:tbl>
    <w:p w:rsidR="00DB1B8F" w:rsidRDefault="00DB1B8F" w:rsidP="00DB1B8F">
      <w:pPr>
        <w:spacing w:before="120" w:after="120"/>
        <w:jc w:val="both"/>
        <w:rPr>
          <w:rFonts w:cs="Calibri"/>
        </w:rPr>
      </w:pPr>
    </w:p>
    <w:tbl>
      <w:tblPr>
        <w:tblStyle w:val="Tabela-Siatka"/>
        <w:tblW w:w="0" w:type="auto"/>
        <w:shd w:val="pct10" w:color="auto" w:fill="auto"/>
        <w:tblLook w:val="04A0" w:firstRow="1" w:lastRow="0" w:firstColumn="1" w:lastColumn="0" w:noHBand="0" w:noVBand="1"/>
      </w:tblPr>
      <w:tblGrid>
        <w:gridCol w:w="10384"/>
      </w:tblGrid>
      <w:tr w:rsidR="00DB1B8F" w:rsidTr="00DB1B8F">
        <w:trPr>
          <w:cantSplit/>
          <w:trHeight w:val="337"/>
        </w:trPr>
        <w:tc>
          <w:tcPr>
            <w:tcW w:w="10384" w:type="dxa"/>
            <w:shd w:val="pct10" w:color="auto" w:fill="auto"/>
          </w:tcPr>
          <w:p w:rsidR="00DB1B8F" w:rsidRPr="00DB1B8F" w:rsidRDefault="00DB1B8F" w:rsidP="00DB1B8F">
            <w:pPr>
              <w:tabs>
                <w:tab w:val="center" w:pos="4667"/>
                <w:tab w:val="left" w:pos="5794"/>
              </w:tabs>
              <w:spacing w:after="0"/>
              <w:jc w:val="center"/>
              <w:rPr>
                <w:rFonts w:cs="Calibri"/>
                <w:b/>
                <w:sz w:val="28"/>
                <w:szCs w:val="28"/>
              </w:rPr>
            </w:pPr>
            <w:r w:rsidRPr="00DB1B8F">
              <w:rPr>
                <w:rFonts w:cs="Calibri"/>
                <w:b/>
                <w:sz w:val="28"/>
                <w:szCs w:val="28"/>
              </w:rPr>
              <w:t>ZADANIE 2</w:t>
            </w:r>
          </w:p>
        </w:tc>
      </w:tr>
    </w:tbl>
    <w:p w:rsidR="00B20ECD" w:rsidRPr="00833C0D" w:rsidRDefault="00B20ECD" w:rsidP="008B370C">
      <w:pPr>
        <w:numPr>
          <w:ilvl w:val="0"/>
          <w:numId w:val="17"/>
        </w:numPr>
        <w:spacing w:before="120" w:after="120"/>
        <w:ind w:left="714" w:hanging="357"/>
        <w:jc w:val="both"/>
        <w:rPr>
          <w:rFonts w:cs="Calibri"/>
        </w:rPr>
      </w:pPr>
      <w:r w:rsidRPr="00833C0D">
        <w:rPr>
          <w:rFonts w:cs="Calibri"/>
          <w:b/>
        </w:rPr>
        <w:t xml:space="preserve">KRYTERIUM </w:t>
      </w:r>
      <w:r w:rsidR="0010286F" w:rsidRPr="00833C0D">
        <w:rPr>
          <w:rFonts w:cs="Calibri"/>
          <w:b/>
        </w:rPr>
        <w:t>1:</w:t>
      </w:r>
      <w:r w:rsidRPr="00833C0D">
        <w:rPr>
          <w:rFonts w:cs="Calibri"/>
          <w:b/>
        </w:rPr>
        <w:t xml:space="preserve">- CENA </w:t>
      </w:r>
      <w:r w:rsidRPr="00833C0D">
        <w:rPr>
          <w:rFonts w:eastAsia="Book Antiqua" w:cs="Calibri"/>
          <w:b/>
          <w:color w:val="000000"/>
        </w:rPr>
        <w:t xml:space="preserve">-  znaczenie – </w:t>
      </w:r>
      <w:r w:rsidRPr="00833C0D">
        <w:rPr>
          <w:rFonts w:eastAsia="Book Antiqua" w:cs="Calibri"/>
          <w:b/>
        </w:rPr>
        <w:t>waga</w:t>
      </w:r>
      <w:r w:rsidRPr="00833C0D">
        <w:rPr>
          <w:rFonts w:eastAsia="Book Antiqua" w:cs="Calibri"/>
        </w:rPr>
        <w:t xml:space="preserve"> </w:t>
      </w:r>
      <w:r w:rsidRPr="00833C0D">
        <w:rPr>
          <w:rFonts w:eastAsia="Book Antiqua" w:cs="Calibri"/>
          <w:b/>
        </w:rPr>
        <w:t>60 %</w:t>
      </w:r>
      <w:r w:rsidRPr="00833C0D">
        <w:rPr>
          <w:rFonts w:cs="Calibri"/>
          <w:b/>
        </w:rPr>
        <w:t>:</w:t>
      </w:r>
    </w:p>
    <w:p w:rsidR="00C87419" w:rsidRPr="002523AB" w:rsidRDefault="00DB1B8F" w:rsidP="00C87419">
      <w:pPr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cs="Calibri"/>
        </w:rPr>
      </w:pPr>
      <w:r w:rsidRPr="00DB1B8F">
        <w:rPr>
          <w:rFonts w:eastAsia="Times New Roman" w:cs="Calibri"/>
        </w:rPr>
        <w:t>Oferuję cenę za</w:t>
      </w:r>
      <w:r w:rsidR="00C87419" w:rsidRPr="00DB1B8F">
        <w:rPr>
          <w:rFonts w:eastAsia="Times New Roman" w:cs="Calibri"/>
        </w:rPr>
        <w:t xml:space="preserve"> prawidłowe wykonanie przedmiotu umowy w zakresie </w:t>
      </w:r>
      <w:r w:rsidR="00C87419" w:rsidRPr="00DB1B8F">
        <w:rPr>
          <w:rFonts w:eastAsia="Times New Roman" w:cs="Calibri"/>
          <w:b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43"/>
        <w:gridCol w:w="2896"/>
        <w:gridCol w:w="1702"/>
        <w:gridCol w:w="1702"/>
        <w:gridCol w:w="1133"/>
        <w:gridCol w:w="2380"/>
      </w:tblGrid>
      <w:tr w:rsidR="000E2D88" w:rsidRPr="00833C0D" w:rsidTr="000E2D88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0E2D88" w:rsidRPr="007F3492" w:rsidRDefault="000E2D88" w:rsidP="00117C79">
            <w:pPr>
              <w:spacing w:after="120"/>
              <w:rPr>
                <w:rFonts w:eastAsia="Times New Roman" w:cs="Calibri"/>
                <w:b/>
                <w:sz w:val="24"/>
                <w:szCs w:val="24"/>
              </w:rPr>
            </w:pPr>
            <w:r w:rsidRPr="007F3492">
              <w:rPr>
                <w:rFonts w:eastAsia="Times New Roman" w:cs="Calibri"/>
                <w:b/>
                <w:sz w:val="24"/>
                <w:szCs w:val="24"/>
              </w:rPr>
              <w:t>B</w:t>
            </w:r>
          </w:p>
        </w:tc>
        <w:tc>
          <w:tcPr>
            <w:tcW w:w="469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0E2D88" w:rsidRPr="00833C0D" w:rsidRDefault="000E2D88" w:rsidP="00117C79">
            <w:pPr>
              <w:spacing w:after="120"/>
              <w:rPr>
                <w:rFonts w:eastAsia="Times New Roman" w:cs="Calibri"/>
                <w:b/>
              </w:rPr>
            </w:pPr>
            <w:r w:rsidRPr="000E2D88">
              <w:rPr>
                <w:rFonts w:eastAsia="Times New Roman" w:cs="Calibri"/>
                <w:b/>
                <w:u w:val="single"/>
              </w:rPr>
              <w:t>Utrzymania czystości na terenie zewnętrznym</w:t>
            </w:r>
            <w:r w:rsidRPr="00DB1B8F">
              <w:rPr>
                <w:rFonts w:eastAsia="Times New Roman" w:cs="Calibri"/>
                <w:b/>
              </w:rPr>
              <w:t xml:space="preserve"> w otoczeniu budyn</w:t>
            </w:r>
            <w:r>
              <w:rPr>
                <w:rFonts w:eastAsia="Times New Roman" w:cs="Calibri"/>
                <w:b/>
              </w:rPr>
              <w:t>ków Sądu Rejonowego w Siedlcach:</w:t>
            </w:r>
          </w:p>
        </w:tc>
      </w:tr>
      <w:tr w:rsidR="002523AB" w:rsidRPr="00833C0D" w:rsidTr="00117C79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2523AB" w:rsidRPr="00833C0D" w:rsidRDefault="002523AB" w:rsidP="00117C7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L</w:t>
            </w:r>
            <w:r>
              <w:rPr>
                <w:rFonts w:eastAsia="Times New Roman" w:cs="Calibri"/>
                <w:b/>
              </w:rPr>
              <w:t>.</w:t>
            </w:r>
            <w:r w:rsidRPr="00833C0D">
              <w:rPr>
                <w:rFonts w:eastAsia="Times New Roman" w:cs="Calibri"/>
                <w:b/>
              </w:rPr>
              <w:t>p</w:t>
            </w:r>
            <w:r>
              <w:rPr>
                <w:rFonts w:eastAsia="Times New Roman" w:cs="Calibri"/>
                <w:b/>
              </w:rPr>
              <w:t>.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2523AB" w:rsidRDefault="002523AB" w:rsidP="00117C79">
            <w:pPr>
              <w:spacing w:after="120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Lokalizacja</w:t>
            </w:r>
          </w:p>
          <w:p w:rsidR="002523AB" w:rsidRPr="00833C0D" w:rsidRDefault="002523AB" w:rsidP="00117C79">
            <w:pPr>
              <w:spacing w:after="120"/>
              <w:rPr>
                <w:rFonts w:eastAsia="Times New Roman" w:cs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2523AB" w:rsidRPr="00833C0D" w:rsidRDefault="002523AB" w:rsidP="00117C7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 xml:space="preserve">Cena netto za 1 miesiąc 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2523AB" w:rsidRPr="00833C0D" w:rsidRDefault="002523AB" w:rsidP="00117C7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 xml:space="preserve">Wartość netto za 12  miesięcy 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2523AB" w:rsidRPr="00833C0D" w:rsidRDefault="002523AB" w:rsidP="00117C79">
            <w:pPr>
              <w:snapToGrid w:val="0"/>
              <w:spacing w:after="120"/>
              <w:rPr>
                <w:rFonts w:eastAsia="Times New Roman" w:cs="Calibri"/>
              </w:rPr>
            </w:pPr>
          </w:p>
          <w:p w:rsidR="002523AB" w:rsidRPr="00833C0D" w:rsidRDefault="002523AB" w:rsidP="00117C7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VAT</w:t>
            </w:r>
            <w:r>
              <w:rPr>
                <w:rFonts w:eastAsia="Times New Roman" w:cs="Calibri"/>
                <w:b/>
              </w:rPr>
              <w:t xml:space="preserve"> (</w:t>
            </w:r>
            <w:r w:rsidRPr="00833C0D">
              <w:rPr>
                <w:rFonts w:eastAsia="Times New Roman" w:cs="Calibri"/>
                <w:b/>
              </w:rPr>
              <w:t>%</w:t>
            </w:r>
            <w:r>
              <w:rPr>
                <w:rFonts w:eastAsia="Times New Roman" w:cs="Calibri"/>
                <w:b/>
              </w:rPr>
              <w:t>)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2523AB" w:rsidRPr="00833C0D" w:rsidRDefault="002523AB" w:rsidP="00117C79">
            <w:pPr>
              <w:spacing w:after="120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Wartość brutto za okres 12 miesięcy świadczenia usługi</w:t>
            </w:r>
          </w:p>
        </w:tc>
      </w:tr>
      <w:tr w:rsidR="002523AB" w:rsidRPr="00833C0D" w:rsidTr="00117C79">
        <w:trPr>
          <w:trHeight w:val="560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spacing w:after="120"/>
              <w:jc w:val="center"/>
              <w:rPr>
                <w:rFonts w:cs="Calibri"/>
              </w:rPr>
            </w:pPr>
            <w:r w:rsidRPr="00833C0D">
              <w:rPr>
                <w:rFonts w:eastAsia="Times New Roman" w:cs="Calibri"/>
                <w:b/>
              </w:rPr>
              <w:t>1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3AB" w:rsidRDefault="002523AB" w:rsidP="00117C79">
            <w:pPr>
              <w:tabs>
                <w:tab w:val="left" w:pos="505"/>
              </w:tabs>
              <w:spacing w:after="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Budyn</w:t>
            </w:r>
            <w:r w:rsidR="000E2D88">
              <w:rPr>
                <w:rFonts w:eastAsia="Times New Roman" w:cs="Calibri"/>
                <w:b/>
              </w:rPr>
              <w:t>ek</w:t>
            </w:r>
            <w:r>
              <w:rPr>
                <w:rFonts w:eastAsia="Times New Roman" w:cs="Calibri"/>
                <w:b/>
              </w:rPr>
              <w:t xml:space="preserve"> Sądu</w:t>
            </w:r>
          </w:p>
          <w:p w:rsidR="002523AB" w:rsidRPr="001D6791" w:rsidRDefault="002523AB" w:rsidP="00117C79">
            <w:pPr>
              <w:tabs>
                <w:tab w:val="left" w:pos="505"/>
              </w:tabs>
              <w:spacing w:after="0"/>
              <w:jc w:val="center"/>
              <w:rPr>
                <w:rFonts w:eastAsia="Times New Roman" w:cs="Calibri"/>
                <w:b/>
              </w:rPr>
            </w:pPr>
            <w:r w:rsidRPr="001D6791">
              <w:rPr>
                <w:rFonts w:eastAsia="Times New Roman" w:cs="Calibri"/>
                <w:b/>
              </w:rPr>
              <w:t xml:space="preserve">ul. Kazimierzowska 31A </w:t>
            </w:r>
            <w:r>
              <w:rPr>
                <w:rFonts w:eastAsia="Times New Roman" w:cs="Calibri"/>
                <w:b/>
              </w:rPr>
              <w:br/>
            </w:r>
            <w:r w:rsidRPr="001D6791">
              <w:rPr>
                <w:rFonts w:eastAsia="Times New Roman" w:cs="Calibri"/>
                <w:b/>
              </w:rPr>
              <w:t>w Siedlcach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tabs>
                <w:tab w:val="left" w:pos="505"/>
              </w:tabs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</w:tr>
      <w:tr w:rsidR="002523AB" w:rsidRPr="00833C0D" w:rsidTr="00117C79">
        <w:trPr>
          <w:trHeight w:val="560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Default="002523AB" w:rsidP="00117C79">
            <w:pPr>
              <w:spacing w:after="12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2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3AB" w:rsidRDefault="002523AB" w:rsidP="00117C79">
            <w:pPr>
              <w:tabs>
                <w:tab w:val="left" w:pos="505"/>
              </w:tabs>
              <w:spacing w:after="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Budyn</w:t>
            </w:r>
            <w:r w:rsidR="000E2D88">
              <w:rPr>
                <w:rFonts w:eastAsia="Times New Roman" w:cs="Calibri"/>
                <w:b/>
              </w:rPr>
              <w:t>ek</w:t>
            </w:r>
            <w:r>
              <w:rPr>
                <w:rFonts w:eastAsia="Times New Roman" w:cs="Calibri"/>
                <w:b/>
              </w:rPr>
              <w:t xml:space="preserve"> </w:t>
            </w:r>
            <w:r w:rsidRPr="00965481">
              <w:rPr>
                <w:rFonts w:eastAsia="Times New Roman" w:cs="Calibri"/>
                <w:b/>
              </w:rPr>
              <w:t xml:space="preserve"> VIII Zamiejscowego Wydziału Ksiąg Wieczystych</w:t>
            </w:r>
          </w:p>
          <w:p w:rsidR="002523AB" w:rsidRDefault="002523AB" w:rsidP="00117C79">
            <w:pPr>
              <w:tabs>
                <w:tab w:val="left" w:pos="505"/>
              </w:tabs>
              <w:spacing w:after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eastAsia="Times New Roman" w:cs="Calibri"/>
                <w:b/>
              </w:rPr>
              <w:t xml:space="preserve">ul. </w:t>
            </w:r>
            <w:r>
              <w:rPr>
                <w:rFonts w:eastAsia="Times New Roman" w:cs="Calibri"/>
                <w:b/>
              </w:rPr>
              <w:t>Szpitalna</w:t>
            </w:r>
            <w:r w:rsidRPr="00833C0D">
              <w:rPr>
                <w:rFonts w:eastAsia="Times New Roman" w:cs="Calibri"/>
                <w:b/>
              </w:rPr>
              <w:t xml:space="preserve"> 2 w Łosicach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tabs>
                <w:tab w:val="left" w:pos="505"/>
              </w:tabs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</w:tr>
      <w:tr w:rsidR="002523AB" w:rsidRPr="00833C0D" w:rsidTr="00117C79">
        <w:trPr>
          <w:trHeight w:val="452"/>
        </w:trPr>
        <w:tc>
          <w:tcPr>
            <w:tcW w:w="25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2523AB" w:rsidRPr="00965481" w:rsidRDefault="002523AB" w:rsidP="00117C79">
            <w:pPr>
              <w:tabs>
                <w:tab w:val="left" w:pos="505"/>
              </w:tabs>
              <w:spacing w:after="120"/>
              <w:jc w:val="center"/>
              <w:rPr>
                <w:rFonts w:eastAsia="Times New Roman" w:cs="Calibri"/>
                <w:b/>
              </w:rPr>
            </w:pPr>
            <w:r w:rsidRPr="00965481">
              <w:rPr>
                <w:rFonts w:eastAsia="Times New Roman" w:cs="Calibri"/>
                <w:b/>
              </w:rPr>
              <w:t>RAZEM: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2523AB" w:rsidRPr="00833C0D" w:rsidRDefault="002523AB" w:rsidP="00117C79">
            <w:pPr>
              <w:spacing w:after="120"/>
              <w:jc w:val="center"/>
              <w:rPr>
                <w:rFonts w:eastAsia="Times New Roman" w:cs="Calibri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3AB" w:rsidRPr="00833C0D" w:rsidRDefault="002523AB" w:rsidP="00117C79">
            <w:pPr>
              <w:snapToGrid w:val="0"/>
              <w:spacing w:after="120"/>
              <w:jc w:val="center"/>
              <w:rPr>
                <w:rFonts w:eastAsia="Times New Roman" w:cs="Calibri"/>
              </w:rPr>
            </w:pPr>
          </w:p>
        </w:tc>
      </w:tr>
    </w:tbl>
    <w:p w:rsidR="008B370C" w:rsidRPr="00833C0D" w:rsidRDefault="008B370C" w:rsidP="006B422A">
      <w:pPr>
        <w:numPr>
          <w:ilvl w:val="0"/>
          <w:numId w:val="17"/>
        </w:numPr>
        <w:spacing w:before="120" w:after="120"/>
        <w:ind w:left="714" w:hanging="357"/>
        <w:jc w:val="both"/>
        <w:rPr>
          <w:rFonts w:cs="Calibri"/>
          <w:b/>
        </w:rPr>
      </w:pPr>
      <w:r w:rsidRPr="00833C0D">
        <w:rPr>
          <w:rFonts w:cs="Calibri"/>
          <w:b/>
        </w:rPr>
        <w:t xml:space="preserve">KRYTERIUM </w:t>
      </w:r>
      <w:r>
        <w:rPr>
          <w:rFonts w:cs="Calibri"/>
          <w:b/>
        </w:rPr>
        <w:t>2</w:t>
      </w:r>
      <w:r w:rsidRPr="00833C0D">
        <w:rPr>
          <w:rFonts w:cs="Calibri"/>
          <w:b/>
        </w:rPr>
        <w:t>: Doświadczenie osób skierowanych do realizacji zamówienia –  waga: 20% :</w:t>
      </w:r>
    </w:p>
    <w:p w:rsidR="008B370C" w:rsidRPr="00CF306A" w:rsidRDefault="008B370C" w:rsidP="008B370C">
      <w:pPr>
        <w:widowControl w:val="0"/>
        <w:spacing w:line="240" w:lineRule="auto"/>
        <w:jc w:val="both"/>
        <w:rPr>
          <w:rFonts w:eastAsia="Times New Roman" w:cs="Calibri"/>
          <w:kern w:val="2"/>
          <w:lang w:eastAsia="pl-PL"/>
        </w:rPr>
      </w:pPr>
      <w:r w:rsidRPr="00CF306A">
        <w:rPr>
          <w:rFonts w:eastAsia="Times New Roman" w:cs="Calibri"/>
          <w:kern w:val="2"/>
          <w:lang w:eastAsia="pl-PL"/>
        </w:rPr>
        <w:t xml:space="preserve">Oświadczamy, że </w:t>
      </w:r>
      <w:r w:rsidRPr="00CF306A">
        <w:rPr>
          <w:rFonts w:eastAsia="Times New Roman" w:cs="Calibri"/>
          <w:color w:val="000000"/>
        </w:rPr>
        <w:t xml:space="preserve">skierujemy do realizacji zamówienia poniżej wskazaną liczbą osób </w:t>
      </w:r>
      <w:r w:rsidRPr="00CF306A">
        <w:rPr>
          <w:rFonts w:eastAsia="Times New Roman" w:cs="Calibri"/>
          <w:iCs/>
          <w:color w:val="000000"/>
        </w:rPr>
        <w:t>– które to osoby posiadają doświadczenie w realizacji usług sprzątania w budynkach użyteczności publicznej w znaczeniu określonym w SWZ w tym zakresie</w:t>
      </w:r>
      <w:r w:rsidR="000E2D88" w:rsidRPr="00CF306A">
        <w:rPr>
          <w:rFonts w:eastAsia="Times New Roman" w:cs="Calibri"/>
          <w:iCs/>
          <w:color w:val="000000"/>
          <w:vertAlign w:val="superscript"/>
        </w:rPr>
        <w:t>5</w:t>
      </w:r>
      <w:r w:rsidRPr="00CF306A">
        <w:rPr>
          <w:rFonts w:eastAsia="Times New Roman" w:cs="Calibri"/>
          <w:iCs/>
          <w:color w:val="000000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074"/>
        <w:gridCol w:w="2382"/>
      </w:tblGrid>
      <w:tr w:rsidR="008B370C" w:rsidRPr="00833C0D" w:rsidTr="000E2D88">
        <w:trPr>
          <w:trHeight w:val="291"/>
        </w:trPr>
        <w:tc>
          <w:tcPr>
            <w:tcW w:w="3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8B370C" w:rsidRPr="00833C0D" w:rsidRDefault="008B370C" w:rsidP="00CF306A">
            <w:pPr>
              <w:widowControl w:val="0"/>
              <w:spacing w:after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cs="Calibri"/>
                <w:b/>
              </w:rPr>
              <w:t>Liczba osób i ich doświadczenie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8B370C" w:rsidRPr="00833C0D" w:rsidRDefault="000E2D88" w:rsidP="00CF306A">
            <w:pPr>
              <w:widowControl w:val="0"/>
              <w:spacing w:after="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i/>
              </w:rPr>
              <w:t>W</w:t>
            </w:r>
            <w:r w:rsidRPr="00833C0D">
              <w:rPr>
                <w:rFonts w:eastAsia="Times New Roman" w:cs="Calibri"/>
                <w:b/>
                <w:i/>
              </w:rPr>
              <w:t xml:space="preserve"> odpowiednim </w:t>
            </w:r>
            <w:r w:rsidRPr="00833C0D">
              <w:rPr>
                <w:rFonts w:eastAsia="Times New Roman" w:cs="Calibri"/>
                <w:b/>
                <w:i/>
                <w:u w:val="single"/>
              </w:rPr>
              <w:t>jednym</w:t>
            </w:r>
            <w:r w:rsidRPr="00833C0D">
              <w:rPr>
                <w:rFonts w:eastAsia="Times New Roman" w:cs="Calibri"/>
                <w:b/>
                <w:i/>
              </w:rPr>
              <w:t xml:space="preserve"> wierszu należy wstawić znak „x”</w:t>
            </w:r>
          </w:p>
        </w:tc>
      </w:tr>
      <w:tr w:rsidR="008B370C" w:rsidRPr="00833C0D" w:rsidTr="000E2D88">
        <w:trPr>
          <w:trHeight w:val="695"/>
        </w:trPr>
        <w:tc>
          <w:tcPr>
            <w:tcW w:w="3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8B370C" w:rsidP="000E2D88">
            <w:pPr>
              <w:widowControl w:val="0"/>
              <w:spacing w:after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1 – 2</w:t>
            </w:r>
            <w:r>
              <w:rPr>
                <w:rFonts w:eastAsia="Times New Roman" w:cs="Calibri"/>
              </w:rPr>
              <w:t xml:space="preserve"> </w:t>
            </w:r>
            <w:r w:rsidRPr="00833C0D">
              <w:rPr>
                <w:rFonts w:eastAsia="Times New Roman" w:cs="Calibri"/>
              </w:rPr>
              <w:t xml:space="preserve">pracowników z doświadczeniem powyżej </w:t>
            </w:r>
            <w:r>
              <w:rPr>
                <w:rFonts w:eastAsia="Times New Roman" w:cs="Calibri"/>
                <w:b/>
              </w:rPr>
              <w:t>6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  <w:r w:rsidRPr="00833C0D">
              <w:rPr>
                <w:rFonts w:eastAsia="Times New Roman" w:cs="Calibri"/>
              </w:rPr>
              <w:t xml:space="preserve"> każdy </w:t>
            </w:r>
            <w:r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61137B" w:rsidP="000E2D88">
            <w:pPr>
              <w:widowControl w:val="0"/>
              <w:spacing w:after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1797951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D88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8B370C" w:rsidRPr="00833C0D" w:rsidTr="000E2D88">
        <w:trPr>
          <w:trHeight w:val="156"/>
        </w:trPr>
        <w:tc>
          <w:tcPr>
            <w:tcW w:w="3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8B370C" w:rsidP="000E2D88">
            <w:pPr>
              <w:widowControl w:val="0"/>
              <w:spacing w:after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3-4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6</w:t>
            </w:r>
            <w:r w:rsidRPr="008B370C">
              <w:rPr>
                <w:rFonts w:eastAsia="Times New Roman" w:cs="Calibri"/>
                <w:b/>
              </w:rPr>
              <w:t xml:space="preserve"> miesięcy </w:t>
            </w:r>
            <w:r w:rsidRPr="00833C0D">
              <w:rPr>
                <w:rFonts w:eastAsia="Times New Roman" w:cs="Calibri"/>
              </w:rPr>
              <w:t xml:space="preserve">każdy </w:t>
            </w:r>
            <w:r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61137B" w:rsidP="002D7A37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-32774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D88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8B370C" w:rsidRPr="00833C0D" w:rsidTr="000E2D88">
        <w:trPr>
          <w:trHeight w:val="156"/>
        </w:trPr>
        <w:tc>
          <w:tcPr>
            <w:tcW w:w="3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8B370C" w:rsidP="000E2D88">
            <w:pPr>
              <w:widowControl w:val="0"/>
              <w:spacing w:after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>5-6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6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  <w:r w:rsidRPr="00833C0D">
              <w:rPr>
                <w:rFonts w:eastAsia="Times New Roman" w:cs="Calibri"/>
              </w:rPr>
              <w:t xml:space="preserve"> każdy </w:t>
            </w:r>
            <w:r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61137B" w:rsidP="002D7A37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117522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D88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8B370C" w:rsidRPr="00833C0D" w:rsidTr="000E2D88">
        <w:trPr>
          <w:trHeight w:val="156"/>
        </w:trPr>
        <w:tc>
          <w:tcPr>
            <w:tcW w:w="3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8B370C" w:rsidP="000E2D88">
            <w:pPr>
              <w:widowControl w:val="0"/>
              <w:spacing w:after="0"/>
              <w:rPr>
                <w:rFonts w:eastAsia="Times New Roman" w:cs="Calibri"/>
              </w:rPr>
            </w:pPr>
            <w:r w:rsidRPr="00833C0D">
              <w:rPr>
                <w:rFonts w:eastAsia="Times New Roman" w:cs="Calibri"/>
              </w:rPr>
              <w:t xml:space="preserve"> </w:t>
            </w:r>
            <w:r w:rsidRPr="008B370C">
              <w:rPr>
                <w:rFonts w:eastAsia="Times New Roman" w:cs="Calibri"/>
                <w:b/>
              </w:rPr>
              <w:t>7  i więcej</w:t>
            </w:r>
            <w:r w:rsidRPr="00833C0D">
              <w:rPr>
                <w:rFonts w:eastAsia="Times New Roman" w:cs="Calibri"/>
              </w:rPr>
              <w:t xml:space="preserve"> pracowników z doświadczeniem </w:t>
            </w:r>
            <w:r w:rsidRPr="008B370C">
              <w:rPr>
                <w:rFonts w:eastAsia="Times New Roman" w:cs="Calibri"/>
                <w:b/>
              </w:rPr>
              <w:t xml:space="preserve">powyżej </w:t>
            </w:r>
            <w:r>
              <w:rPr>
                <w:rFonts w:eastAsia="Times New Roman" w:cs="Calibri"/>
                <w:b/>
              </w:rPr>
              <w:t>6</w:t>
            </w:r>
            <w:r w:rsidRPr="00833C0D">
              <w:rPr>
                <w:rFonts w:eastAsia="Times New Roman" w:cs="Calibri"/>
              </w:rPr>
              <w:t xml:space="preserve"> miesięcy każdy </w:t>
            </w:r>
            <w:r w:rsidRPr="00833C0D">
              <w:rPr>
                <w:rFonts w:cs="Calibri"/>
              </w:rPr>
              <w:t>w okresie ostatnich trzech lat przed upływem terminu składania ofert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0C" w:rsidRPr="00833C0D" w:rsidRDefault="0061137B" w:rsidP="002D7A37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982575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D88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</w:tbl>
    <w:p w:rsidR="00B20ECD" w:rsidRPr="00833C0D" w:rsidRDefault="00B20ECD" w:rsidP="006B422A">
      <w:pPr>
        <w:numPr>
          <w:ilvl w:val="0"/>
          <w:numId w:val="17"/>
        </w:numPr>
        <w:spacing w:before="120" w:after="120"/>
        <w:ind w:left="714" w:hanging="357"/>
        <w:jc w:val="both"/>
        <w:rPr>
          <w:rFonts w:eastAsia="Times New Roman" w:cs="Calibri"/>
          <w:b/>
        </w:rPr>
      </w:pPr>
      <w:r w:rsidRPr="00833C0D">
        <w:rPr>
          <w:rFonts w:cs="Calibri"/>
          <w:b/>
        </w:rPr>
        <w:t xml:space="preserve">KRYTERIUM </w:t>
      </w:r>
      <w:r w:rsidR="008B370C">
        <w:rPr>
          <w:rFonts w:cs="Calibri"/>
          <w:b/>
        </w:rPr>
        <w:t>3</w:t>
      </w:r>
      <w:r w:rsidRPr="00833C0D">
        <w:rPr>
          <w:rFonts w:cs="Calibri"/>
          <w:b/>
        </w:rPr>
        <w:t xml:space="preserve">: </w:t>
      </w:r>
      <w:r w:rsidRPr="00833C0D">
        <w:rPr>
          <w:rFonts w:eastAsia="Times New Roman" w:cs="Calibri"/>
          <w:b/>
        </w:rPr>
        <w:t xml:space="preserve">Zatrudnienie osób niepełnosprawnych </w:t>
      </w:r>
      <w:r w:rsidRPr="00833C0D">
        <w:rPr>
          <w:rFonts w:cs="Calibri"/>
          <w:b/>
        </w:rPr>
        <w:t xml:space="preserve">–  waga: </w:t>
      </w:r>
      <w:r w:rsidR="008B370C">
        <w:rPr>
          <w:rFonts w:cs="Calibri"/>
          <w:b/>
        </w:rPr>
        <w:t>20</w:t>
      </w:r>
      <w:r w:rsidRPr="00833C0D">
        <w:rPr>
          <w:rFonts w:cs="Calibri"/>
          <w:b/>
        </w:rPr>
        <w:t>% :</w:t>
      </w:r>
    </w:p>
    <w:p w:rsidR="00924519" w:rsidRPr="00833C0D" w:rsidRDefault="00924519" w:rsidP="006B422A">
      <w:pPr>
        <w:widowControl w:val="0"/>
        <w:spacing w:line="240" w:lineRule="auto"/>
        <w:jc w:val="both"/>
        <w:rPr>
          <w:rFonts w:eastAsia="Times New Roman" w:cs="Calibri"/>
          <w:kern w:val="2"/>
          <w:lang w:eastAsia="pl-PL"/>
        </w:rPr>
      </w:pPr>
      <w:r w:rsidRPr="00833C0D">
        <w:rPr>
          <w:rFonts w:eastAsia="Times New Roman" w:cs="Calibri"/>
          <w:kern w:val="2"/>
          <w:lang w:eastAsia="pl-PL"/>
        </w:rPr>
        <w:t xml:space="preserve">Oświadczamy, że </w:t>
      </w:r>
      <w:r w:rsidRPr="00833C0D">
        <w:rPr>
          <w:rFonts w:eastAsia="Times New Roman" w:cs="Calibri"/>
          <w:color w:val="000000"/>
        </w:rPr>
        <w:t xml:space="preserve">skierujemy do realizacji zamówienia poniżej wskazaną liczbą osób </w:t>
      </w:r>
      <w:r w:rsidRPr="00833C0D">
        <w:rPr>
          <w:rFonts w:eastAsia="Times New Roman" w:cs="Calibri"/>
          <w:iCs/>
          <w:color w:val="000000"/>
        </w:rPr>
        <w:t xml:space="preserve">– które to osoby posiadają status osoby niepełnosprawnej w rozumieniu ustawy z dnia 27 sierpnia 1997 o rehabilitacji zawodowej i społecznej osób niepełnosprawnych (Dz. U. z </w:t>
      </w:r>
      <w:r w:rsidR="00CF306A">
        <w:rPr>
          <w:rFonts w:eastAsia="Times New Roman" w:cs="Calibri"/>
          <w:iCs/>
          <w:color w:val="000000"/>
        </w:rPr>
        <w:t>2025</w:t>
      </w:r>
      <w:r w:rsidRPr="00833C0D">
        <w:rPr>
          <w:rFonts w:eastAsia="Times New Roman" w:cs="Calibri"/>
          <w:iCs/>
          <w:color w:val="000000"/>
        </w:rPr>
        <w:t xml:space="preserve"> r. poz. </w:t>
      </w:r>
      <w:r w:rsidR="00CF306A">
        <w:rPr>
          <w:rFonts w:eastAsia="Times New Roman" w:cs="Calibri"/>
          <w:iCs/>
          <w:color w:val="000000"/>
        </w:rPr>
        <w:t>913</w:t>
      </w:r>
      <w:r w:rsidRPr="00833C0D">
        <w:rPr>
          <w:rFonts w:eastAsia="Times New Roman" w:cs="Calibri"/>
          <w:iCs/>
          <w:color w:val="000000"/>
        </w:rPr>
        <w:t xml:space="preserve"> ze zm.)</w:t>
      </w:r>
      <w:r w:rsidR="00EB534B">
        <w:rPr>
          <w:rFonts w:eastAsia="Times New Roman" w:cs="Calibri"/>
          <w:iCs/>
          <w:color w:val="000000"/>
          <w:vertAlign w:val="superscript"/>
        </w:rPr>
        <w:t>5</w:t>
      </w:r>
      <w:r w:rsidRPr="00833C0D">
        <w:rPr>
          <w:rFonts w:eastAsia="Times New Roman" w:cs="Calibri"/>
          <w:iCs/>
          <w:color w:val="000000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074"/>
        <w:gridCol w:w="2382"/>
      </w:tblGrid>
      <w:tr w:rsidR="00924519" w:rsidRPr="00833C0D" w:rsidTr="00106572">
        <w:trPr>
          <w:trHeight w:val="291"/>
        </w:trPr>
        <w:tc>
          <w:tcPr>
            <w:tcW w:w="3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924519" w:rsidRPr="00833C0D" w:rsidRDefault="00924519" w:rsidP="00CF306A">
            <w:pPr>
              <w:widowControl w:val="0"/>
              <w:spacing w:after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cs="Calibri"/>
                <w:b/>
              </w:rPr>
              <w:t xml:space="preserve">Liczba osób 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924519" w:rsidRPr="00833C0D" w:rsidRDefault="00CF306A" w:rsidP="00CF306A">
            <w:pPr>
              <w:widowControl w:val="0"/>
              <w:spacing w:after="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i/>
              </w:rPr>
              <w:t>W</w:t>
            </w:r>
            <w:r w:rsidRPr="00833C0D">
              <w:rPr>
                <w:rFonts w:eastAsia="Times New Roman" w:cs="Calibri"/>
                <w:b/>
                <w:i/>
              </w:rPr>
              <w:t xml:space="preserve"> odpowiednim </w:t>
            </w:r>
            <w:r w:rsidRPr="00833C0D">
              <w:rPr>
                <w:rFonts w:eastAsia="Times New Roman" w:cs="Calibri"/>
                <w:b/>
                <w:i/>
                <w:u w:val="single"/>
              </w:rPr>
              <w:t>jednym</w:t>
            </w:r>
            <w:r w:rsidRPr="00833C0D">
              <w:rPr>
                <w:rFonts w:eastAsia="Times New Roman" w:cs="Calibri"/>
                <w:b/>
                <w:i/>
              </w:rPr>
              <w:t xml:space="preserve"> wierszu należy wstawić znak „x”</w:t>
            </w:r>
          </w:p>
        </w:tc>
      </w:tr>
      <w:tr w:rsidR="00924519" w:rsidRPr="00833C0D" w:rsidTr="00106572">
        <w:trPr>
          <w:trHeight w:val="291"/>
        </w:trPr>
        <w:tc>
          <w:tcPr>
            <w:tcW w:w="3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19" w:rsidRPr="00833C0D" w:rsidRDefault="00924519" w:rsidP="00106572">
            <w:pPr>
              <w:widowControl w:val="0"/>
              <w:spacing w:after="0"/>
              <w:rPr>
                <w:rFonts w:eastAsia="Times New Roman" w:cs="Calibri"/>
              </w:rPr>
            </w:pPr>
            <w:r w:rsidRPr="00833C0D">
              <w:rPr>
                <w:rFonts w:eastAsia="Times New Roman" w:cs="Calibri"/>
              </w:rPr>
              <w:t>1 pracownik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19" w:rsidRPr="00833C0D" w:rsidRDefault="0061137B" w:rsidP="00106572">
            <w:pPr>
              <w:widowControl w:val="0"/>
              <w:spacing w:after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-90715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57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924519" w:rsidRPr="00833C0D" w:rsidTr="00106572">
        <w:trPr>
          <w:trHeight w:val="156"/>
        </w:trPr>
        <w:tc>
          <w:tcPr>
            <w:tcW w:w="3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19" w:rsidRPr="00833C0D" w:rsidRDefault="00924519" w:rsidP="00106572">
            <w:pPr>
              <w:widowControl w:val="0"/>
              <w:spacing w:after="0"/>
              <w:rPr>
                <w:rFonts w:eastAsia="Times New Roman" w:cs="Calibri"/>
              </w:rPr>
            </w:pPr>
            <w:r w:rsidRPr="00833C0D">
              <w:rPr>
                <w:rFonts w:eastAsia="Times New Roman" w:cs="Calibri"/>
              </w:rPr>
              <w:t xml:space="preserve">2 pracowników 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19" w:rsidRPr="00833C0D" w:rsidRDefault="0061137B" w:rsidP="00106572">
            <w:pPr>
              <w:widowControl w:val="0"/>
              <w:spacing w:after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-205275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306A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</w:tbl>
    <w:p w:rsidR="00CF306A" w:rsidRDefault="00CF306A" w:rsidP="002F673A">
      <w:pPr>
        <w:widowControl w:val="0"/>
        <w:tabs>
          <w:tab w:val="left" w:pos="851"/>
        </w:tabs>
        <w:spacing w:after="120" w:line="240" w:lineRule="auto"/>
        <w:ind w:left="284" w:hanging="284"/>
        <w:jc w:val="both"/>
        <w:rPr>
          <w:rFonts w:eastAsia="Times New Roman" w:cs="Calibri"/>
          <w:b/>
          <w:kern w:val="2"/>
          <w:lang w:eastAsia="pl-PL"/>
        </w:rPr>
      </w:pPr>
    </w:p>
    <w:p w:rsidR="00106572" w:rsidRDefault="00106572" w:rsidP="002F673A">
      <w:pPr>
        <w:widowControl w:val="0"/>
        <w:tabs>
          <w:tab w:val="left" w:pos="851"/>
        </w:tabs>
        <w:spacing w:after="120" w:line="240" w:lineRule="auto"/>
        <w:ind w:left="284" w:hanging="284"/>
        <w:jc w:val="both"/>
        <w:rPr>
          <w:rFonts w:eastAsia="Times New Roman" w:cs="Calibri"/>
          <w:b/>
          <w:kern w:val="2"/>
          <w:lang w:eastAsia="pl-PL"/>
        </w:rPr>
      </w:pPr>
    </w:p>
    <w:p w:rsidR="002C2145" w:rsidRDefault="002C2145" w:rsidP="002F673A">
      <w:pPr>
        <w:widowControl w:val="0"/>
        <w:tabs>
          <w:tab w:val="left" w:pos="851"/>
        </w:tabs>
        <w:spacing w:after="120" w:line="240" w:lineRule="auto"/>
        <w:ind w:left="284" w:hanging="284"/>
        <w:jc w:val="both"/>
        <w:rPr>
          <w:rFonts w:eastAsia="Times New Roman" w:cs="Calibri"/>
          <w:b/>
          <w:kern w:val="2"/>
          <w:lang w:eastAsia="pl-PL"/>
        </w:rPr>
      </w:pPr>
    </w:p>
    <w:p w:rsidR="00951DFD" w:rsidRPr="002C2145" w:rsidRDefault="009D6A2B" w:rsidP="002C2145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  <w:u w:val="single"/>
        </w:rPr>
      </w:pPr>
      <w:r w:rsidRPr="002C2145">
        <w:rPr>
          <w:rFonts w:cs="Calibri"/>
          <w:b/>
          <w:u w:val="single"/>
        </w:rPr>
        <w:t>OŚWIADCZENIA WYKONAWCY:</w:t>
      </w:r>
    </w:p>
    <w:p w:rsidR="009D6A2B" w:rsidRDefault="002C2145" w:rsidP="009D6A2B">
      <w:pPr>
        <w:pStyle w:val="Akapitzlist"/>
        <w:numPr>
          <w:ilvl w:val="0"/>
          <w:numId w:val="35"/>
        </w:numPr>
        <w:spacing w:after="120" w:line="240" w:lineRule="auto"/>
        <w:jc w:val="both"/>
        <w:rPr>
          <w:rFonts w:cs="Calibri"/>
          <w:b/>
        </w:rPr>
      </w:pPr>
      <w:r>
        <w:rPr>
          <w:rFonts w:cs="Calibri"/>
          <w:b/>
        </w:rPr>
        <w:t>OBOWIĄZEK PODATKOWY</w:t>
      </w:r>
      <w:r>
        <w:rPr>
          <w:rStyle w:val="Odwoanieprzypisukocowego"/>
          <w:rFonts w:cs="Calibri"/>
          <w:sz w:val="20"/>
          <w:szCs w:val="20"/>
        </w:rPr>
        <w:endnoteReference w:id="6"/>
      </w:r>
      <w:r w:rsidR="00B43400">
        <w:rPr>
          <w:rFonts w:cs="Calibri"/>
          <w:b/>
        </w:rPr>
        <w:t>:</w:t>
      </w:r>
    </w:p>
    <w:p w:rsidR="00B43400" w:rsidRDefault="00B43400" w:rsidP="00B4340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  <w:b/>
          <w:sz w:val="20"/>
          <w:szCs w:val="20"/>
        </w:rPr>
      </w:pPr>
      <w:r w:rsidRPr="00B43400">
        <w:rPr>
          <w:rFonts w:cs="Calibri"/>
        </w:rPr>
        <w:t xml:space="preserve">Czy wybór oferty będzie prowadził do powstania u zamawiającego obowiązku podatkowego?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-210424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1373655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>NIE,</w:t>
      </w:r>
    </w:p>
    <w:p w:rsidR="00B43400" w:rsidRDefault="00B43400" w:rsidP="00B4340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  <w:sz w:val="20"/>
          <w:szCs w:val="20"/>
        </w:rPr>
      </w:pPr>
      <w:r w:rsidRPr="00B43400">
        <w:rPr>
          <w:rFonts w:cs="Calibri"/>
          <w:sz w:val="20"/>
          <w:szCs w:val="20"/>
        </w:rPr>
        <w:t>Nazwa</w:t>
      </w:r>
      <w:r w:rsidR="000A4993">
        <w:rPr>
          <w:rFonts w:cs="Calibri"/>
          <w:sz w:val="20"/>
          <w:szCs w:val="20"/>
        </w:rPr>
        <w:t xml:space="preserve"> (rodzaj)</w:t>
      </w:r>
      <w:r w:rsidRPr="00B43400">
        <w:rPr>
          <w:rFonts w:cs="Calibri"/>
          <w:sz w:val="20"/>
          <w:szCs w:val="20"/>
        </w:rPr>
        <w:t xml:space="preserve"> towaru lub usługi, której dostawa lub świadczenie będzie prowadzić do powstania obowiązku podatkowego: </w:t>
      </w:r>
    </w:p>
    <w:p w:rsidR="00B43400" w:rsidRDefault="00B43400" w:rsidP="00B4340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0A4993" w:rsidRPr="00B43400" w:rsidRDefault="000A4993" w:rsidP="00B4340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</w:rPr>
      </w:pPr>
      <w:r>
        <w:rPr>
          <w:rFonts w:cs="Calibri"/>
        </w:rPr>
        <w:t>wartość netto:……………., stawka VAT…………</w:t>
      </w:r>
    </w:p>
    <w:p w:rsidR="00117C79" w:rsidRDefault="002C2145" w:rsidP="009D6A2B">
      <w:pPr>
        <w:pStyle w:val="Akapitzlist"/>
        <w:numPr>
          <w:ilvl w:val="0"/>
          <w:numId w:val="35"/>
        </w:numPr>
        <w:spacing w:after="120" w:line="240" w:lineRule="auto"/>
        <w:jc w:val="both"/>
        <w:rPr>
          <w:rFonts w:cs="Calibri"/>
          <w:b/>
        </w:rPr>
      </w:pPr>
      <w:r>
        <w:rPr>
          <w:rFonts w:cs="Calibri"/>
          <w:b/>
        </w:rPr>
        <w:t>OBOWIĄZEK INFORMACYJNY w trybie art. 13 lub 14 RODO</w:t>
      </w:r>
      <w:r>
        <w:rPr>
          <w:rStyle w:val="Odwoanieprzypisukocowego"/>
          <w:rFonts w:cs="Calibri"/>
          <w:b/>
        </w:rPr>
        <w:endnoteReference w:id="7"/>
      </w:r>
      <w:r>
        <w:rPr>
          <w:rFonts w:cs="Calibri"/>
          <w:b/>
        </w:rPr>
        <w:t>:</w:t>
      </w:r>
    </w:p>
    <w:p w:rsidR="000245CB" w:rsidRDefault="002C2145" w:rsidP="00452B36">
      <w:pPr>
        <w:pStyle w:val="Akapitzlist"/>
        <w:spacing w:after="120" w:line="240" w:lineRule="auto"/>
        <w:ind w:left="360"/>
        <w:jc w:val="both"/>
        <w:rPr>
          <w:rFonts w:eastAsia="Times New Roman" w:cs="Calibri"/>
          <w:kern w:val="2"/>
          <w:lang w:eastAsia="pl-PL"/>
        </w:rPr>
      </w:pPr>
      <w:r w:rsidRPr="002C2145">
        <w:rPr>
          <w:rFonts w:eastAsia="Times New Roman" w:cs="Calibri"/>
          <w:kern w:val="2"/>
          <w:lang w:eastAsia="pl-PL"/>
        </w:rPr>
        <w:t>Oświadczam, że wypełniłem/</w:t>
      </w:r>
      <w:proofErr w:type="spellStart"/>
      <w:r w:rsidRPr="002C2145">
        <w:rPr>
          <w:rFonts w:eastAsia="Times New Roman" w:cs="Calibri"/>
          <w:kern w:val="2"/>
          <w:lang w:eastAsia="pl-PL"/>
        </w:rPr>
        <w:t>am</w:t>
      </w:r>
      <w:proofErr w:type="spellEnd"/>
      <w:r w:rsidRPr="002C2145">
        <w:rPr>
          <w:rFonts w:eastAsia="Times New Roman" w:cs="Calibri"/>
          <w:kern w:val="2"/>
          <w:lang w:eastAsia="pl-PL"/>
        </w:rPr>
        <w:t>/liśmy obowiązki informacyjne przewidziane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eastAsia="Times New Roman" w:cs="Calibri"/>
          <w:kern w:val="2"/>
          <w:lang w:eastAsia="pl-PL"/>
        </w:rPr>
        <w:t xml:space="preserve"> </w:t>
      </w:r>
      <w:r w:rsidRPr="002C2145">
        <w:rPr>
          <w:rFonts w:eastAsia="Times New Roman" w:cs="Calibri"/>
          <w:kern w:val="2"/>
          <w:lang w:eastAsia="pl-PL"/>
        </w:rPr>
        <w:t>wobec osób fizycznych, od których dane osobowe bezpośrednio lub pośrednio pozyskałem/łam/liśmy w celu ubiegania się o udzielenie zamówienia publicznego w niniejszym postępowaniu</w:t>
      </w:r>
      <w:r>
        <w:rPr>
          <w:rFonts w:eastAsia="Times New Roman" w:cs="Calibri"/>
          <w:kern w:val="2"/>
          <w:lang w:eastAsia="pl-PL"/>
        </w:rPr>
        <w:t>.</w:t>
      </w:r>
    </w:p>
    <w:p w:rsidR="002C2145" w:rsidRPr="002C2145" w:rsidRDefault="002C2145" w:rsidP="000245CB">
      <w:pPr>
        <w:pStyle w:val="Akapitzlist"/>
        <w:spacing w:after="120" w:line="240" w:lineRule="auto"/>
        <w:ind w:left="360" w:firstLine="348"/>
        <w:jc w:val="both"/>
        <w:rPr>
          <w:rFonts w:cs="Calibri"/>
        </w:rPr>
      </w:pPr>
      <w:r>
        <w:rPr>
          <w:rFonts w:eastAsia="Times New Roman" w:cs="Calibri"/>
          <w:kern w:val="2"/>
          <w:lang w:eastAsia="pl-PL"/>
        </w:rPr>
        <w:t xml:space="preserve">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1445268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C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-116530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>NIE,</w:t>
      </w:r>
    </w:p>
    <w:p w:rsidR="00074B0D" w:rsidRPr="00452B36" w:rsidRDefault="002C2145" w:rsidP="00452B36">
      <w:pPr>
        <w:pStyle w:val="Akapitzlist"/>
        <w:numPr>
          <w:ilvl w:val="0"/>
          <w:numId w:val="35"/>
        </w:numPr>
        <w:spacing w:before="120" w:after="120" w:line="240" w:lineRule="auto"/>
        <w:ind w:left="357" w:hanging="357"/>
        <w:contextualSpacing w:val="0"/>
        <w:jc w:val="both"/>
        <w:rPr>
          <w:rFonts w:cs="Calibri"/>
        </w:rPr>
      </w:pPr>
      <w:r>
        <w:rPr>
          <w:rFonts w:eastAsia="Times New Roman" w:cs="Calibri"/>
          <w:kern w:val="2"/>
          <w:lang w:eastAsia="pl-PL"/>
        </w:rPr>
        <w:t>Oświadczam</w:t>
      </w:r>
      <w:r w:rsidR="00074B0D" w:rsidRPr="002C2145">
        <w:rPr>
          <w:rFonts w:eastAsia="Times New Roman" w:cs="Calibri"/>
          <w:kern w:val="2"/>
          <w:lang w:eastAsia="pl-PL"/>
        </w:rPr>
        <w:t>, iż o</w:t>
      </w:r>
      <w:r w:rsidR="00951DFD" w:rsidRPr="002C2145">
        <w:rPr>
          <w:rFonts w:eastAsia="Times New Roman" w:cs="Calibri"/>
          <w:kern w:val="2"/>
          <w:lang w:eastAsia="pl-PL"/>
        </w:rPr>
        <w:t xml:space="preserve">ferowana przez  nas w </w:t>
      </w:r>
      <w:r w:rsidR="00951DFD" w:rsidRPr="002C2145">
        <w:rPr>
          <w:rFonts w:eastAsia="Times New Roman" w:cs="Calibri"/>
          <w:i/>
          <w:kern w:val="2"/>
          <w:lang w:eastAsia="pl-PL"/>
        </w:rPr>
        <w:t xml:space="preserve">Formularzu </w:t>
      </w:r>
      <w:r w:rsidR="00074B0D" w:rsidRPr="002C2145">
        <w:rPr>
          <w:rFonts w:eastAsia="Times New Roman" w:cs="Calibri"/>
          <w:i/>
          <w:kern w:val="2"/>
          <w:lang w:eastAsia="pl-PL"/>
        </w:rPr>
        <w:t xml:space="preserve">Ofertowo </w:t>
      </w:r>
      <w:r w:rsidR="00B0392D" w:rsidRPr="002C2145">
        <w:rPr>
          <w:rFonts w:eastAsia="Times New Roman" w:cs="Calibri"/>
          <w:kern w:val="2"/>
          <w:lang w:eastAsia="pl-PL"/>
        </w:rPr>
        <w:t>cena</w:t>
      </w:r>
      <w:r w:rsidR="00951DFD" w:rsidRPr="002C2145">
        <w:rPr>
          <w:rFonts w:eastAsia="Times New Roman" w:cs="Calibri"/>
          <w:kern w:val="2"/>
          <w:lang w:eastAsia="pl-PL"/>
        </w:rPr>
        <w:t xml:space="preserve"> brutto zawiera w sobie wszystkie koszty wykonania zamówienia i realizacji przyszłego świadczenia umownego określonego w Specyfikacji  Warunków Zamówienia (SWZ)</w:t>
      </w:r>
      <w:r>
        <w:rPr>
          <w:rFonts w:eastAsia="Times New Roman" w:cs="Calibri"/>
          <w:kern w:val="2"/>
          <w:lang w:eastAsia="pl-PL"/>
        </w:rPr>
        <w:t>.</w:t>
      </w:r>
      <w:r w:rsidRPr="002C2145">
        <w:rPr>
          <w:rFonts w:eastAsia="Times New Roman" w:cs="Calibri"/>
          <w:kern w:val="2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52B36" w:rsidTr="007B7818">
        <w:trPr>
          <w:trHeight w:val="957"/>
        </w:trPr>
        <w:tc>
          <w:tcPr>
            <w:tcW w:w="5228" w:type="dxa"/>
            <w:tcBorders>
              <w:bottom w:val="single" w:sz="4" w:space="0" w:color="auto"/>
            </w:tcBorders>
          </w:tcPr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</w:p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</w:p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Dnia: ……………………………………….</w:t>
            </w:r>
          </w:p>
        </w:tc>
        <w:tc>
          <w:tcPr>
            <w:tcW w:w="5228" w:type="dxa"/>
            <w:tcBorders>
              <w:bottom w:val="single" w:sz="4" w:space="0" w:color="auto"/>
            </w:tcBorders>
          </w:tcPr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</w:p>
        </w:tc>
      </w:tr>
      <w:tr w:rsidR="00452B36" w:rsidTr="00452B36">
        <w:tc>
          <w:tcPr>
            <w:tcW w:w="5228" w:type="dxa"/>
            <w:shd w:val="pct10" w:color="auto" w:fill="auto"/>
          </w:tcPr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Data sporządzenia oferty</w:t>
            </w:r>
          </w:p>
        </w:tc>
        <w:tc>
          <w:tcPr>
            <w:tcW w:w="5228" w:type="dxa"/>
            <w:shd w:val="pct10" w:color="auto" w:fill="auto"/>
          </w:tcPr>
          <w:p w:rsidR="00452B36" w:rsidRPr="00833C0D" w:rsidRDefault="00452B36" w:rsidP="00452B36">
            <w:pPr>
              <w:spacing w:after="0" w:line="240" w:lineRule="auto"/>
              <w:rPr>
                <w:rFonts w:cs="Calibri"/>
              </w:rPr>
            </w:pPr>
            <w:r w:rsidRPr="00833C0D">
              <w:rPr>
                <w:rFonts w:cs="Calibri"/>
              </w:rPr>
              <w:t>/</w:t>
            </w:r>
            <w:r>
              <w:rPr>
                <w:rFonts w:cs="Calibri"/>
              </w:rPr>
              <w:t xml:space="preserve">znacznik </w:t>
            </w:r>
            <w:r w:rsidRPr="00833C0D">
              <w:rPr>
                <w:rFonts w:cs="Calibri"/>
              </w:rPr>
              <w:t xml:space="preserve">podpis Wykonawcy lub  osoby  upoważnionej </w:t>
            </w:r>
          </w:p>
          <w:p w:rsidR="00452B36" w:rsidRDefault="00452B36" w:rsidP="00452B36">
            <w:pPr>
              <w:tabs>
                <w:tab w:val="right" w:pos="9184"/>
              </w:tabs>
              <w:spacing w:after="0" w:line="240" w:lineRule="auto"/>
              <w:rPr>
                <w:rFonts w:cs="Calibri"/>
              </w:rPr>
            </w:pPr>
            <w:r w:rsidRPr="00833C0D">
              <w:rPr>
                <w:rFonts w:cs="Calibri"/>
              </w:rPr>
              <w:t>do wy</w:t>
            </w:r>
            <w:r>
              <w:rPr>
                <w:rFonts w:cs="Calibri"/>
              </w:rPr>
              <w:t>stępowania w imieniu Wykonawcy/</w:t>
            </w:r>
          </w:p>
        </w:tc>
      </w:tr>
    </w:tbl>
    <w:p w:rsidR="00D34A3A" w:rsidRDefault="007B7818" w:rsidP="007B7818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eastAsia="Wingdings" w:cs="Calibri"/>
          <w:b/>
          <w:u w:val="single"/>
        </w:rPr>
      </w:pPr>
      <w:r w:rsidRPr="007B7818">
        <w:rPr>
          <w:rFonts w:eastAsia="Wingdings" w:cs="Calibri"/>
          <w:b/>
          <w:u w:val="single"/>
        </w:rPr>
        <w:t>ZAŁĄCZNIKI:</w:t>
      </w:r>
    </w:p>
    <w:p w:rsidR="007B7818" w:rsidRPr="007B7818" w:rsidRDefault="007B7818" w:rsidP="007B7818">
      <w:pPr>
        <w:pStyle w:val="Akapitzlist"/>
        <w:numPr>
          <w:ilvl w:val="0"/>
          <w:numId w:val="36"/>
        </w:numPr>
        <w:spacing w:after="0" w:line="240" w:lineRule="auto"/>
        <w:ind w:left="1429" w:hanging="357"/>
        <w:contextualSpacing w:val="0"/>
        <w:jc w:val="both"/>
        <w:rPr>
          <w:rFonts w:eastAsia="Wingdings" w:cs="Calibri"/>
          <w:sz w:val="16"/>
          <w:szCs w:val="16"/>
        </w:rPr>
      </w:pPr>
      <w:r w:rsidRPr="007B7818">
        <w:rPr>
          <w:rFonts w:eastAsia="Wingdings" w:cs="Calibri"/>
          <w:sz w:val="16"/>
          <w:szCs w:val="16"/>
        </w:rPr>
        <w:t>……………………………….</w:t>
      </w:r>
    </w:p>
    <w:p w:rsidR="007B7818" w:rsidRDefault="007B7818" w:rsidP="007B7818">
      <w:pPr>
        <w:pStyle w:val="Akapitzlist"/>
        <w:numPr>
          <w:ilvl w:val="0"/>
          <w:numId w:val="36"/>
        </w:numPr>
        <w:spacing w:after="0" w:line="240" w:lineRule="auto"/>
        <w:ind w:left="1429" w:hanging="357"/>
        <w:contextualSpacing w:val="0"/>
        <w:jc w:val="both"/>
        <w:rPr>
          <w:rFonts w:eastAsia="Wingdings" w:cs="Calibri"/>
          <w:sz w:val="16"/>
          <w:szCs w:val="16"/>
        </w:rPr>
      </w:pPr>
      <w:r w:rsidRPr="007B7818">
        <w:rPr>
          <w:rFonts w:eastAsia="Wingdings" w:cs="Calibri"/>
          <w:sz w:val="16"/>
          <w:szCs w:val="16"/>
        </w:rPr>
        <w:t>………………………………</w:t>
      </w:r>
    </w:p>
    <w:p w:rsidR="00A34538" w:rsidRDefault="00A34538" w:rsidP="007B7818">
      <w:pPr>
        <w:pStyle w:val="Akapitzlist"/>
        <w:numPr>
          <w:ilvl w:val="0"/>
          <w:numId w:val="36"/>
        </w:numPr>
        <w:spacing w:after="0" w:line="240" w:lineRule="auto"/>
        <w:ind w:left="1429" w:hanging="357"/>
        <w:contextualSpacing w:val="0"/>
        <w:jc w:val="both"/>
        <w:rPr>
          <w:rFonts w:eastAsia="Wingdings" w:cs="Calibri"/>
          <w:sz w:val="16"/>
          <w:szCs w:val="16"/>
        </w:rPr>
      </w:pPr>
      <w:r>
        <w:rPr>
          <w:rFonts w:eastAsia="Wingdings" w:cs="Calibri"/>
          <w:sz w:val="16"/>
          <w:szCs w:val="16"/>
        </w:rPr>
        <w:t>……………………………..</w:t>
      </w:r>
    </w:p>
    <w:p w:rsidR="00A34538" w:rsidRPr="007B7818" w:rsidRDefault="00A34538" w:rsidP="007B7818">
      <w:pPr>
        <w:pStyle w:val="Akapitzlist"/>
        <w:numPr>
          <w:ilvl w:val="0"/>
          <w:numId w:val="36"/>
        </w:numPr>
        <w:spacing w:after="0" w:line="240" w:lineRule="auto"/>
        <w:ind w:left="1429" w:hanging="357"/>
        <w:contextualSpacing w:val="0"/>
        <w:jc w:val="both"/>
        <w:rPr>
          <w:rFonts w:eastAsia="Wingdings" w:cs="Calibri"/>
          <w:sz w:val="16"/>
          <w:szCs w:val="16"/>
        </w:rPr>
      </w:pPr>
      <w:r>
        <w:rPr>
          <w:rFonts w:eastAsia="Wingdings" w:cs="Calibri"/>
          <w:sz w:val="16"/>
          <w:szCs w:val="16"/>
        </w:rPr>
        <w:t>………………………………</w:t>
      </w:r>
    </w:p>
    <w:sectPr w:rsidR="00A34538" w:rsidRPr="007B7818" w:rsidSect="000B6C80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720" w:right="720" w:bottom="720" w:left="720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C79" w:rsidRDefault="00117C79">
      <w:pPr>
        <w:spacing w:after="0" w:line="240" w:lineRule="auto"/>
      </w:pPr>
      <w:r>
        <w:separator/>
      </w:r>
    </w:p>
  </w:endnote>
  <w:endnote w:type="continuationSeparator" w:id="0">
    <w:p w:rsidR="00117C79" w:rsidRDefault="00117C79">
      <w:pPr>
        <w:spacing w:after="0" w:line="240" w:lineRule="auto"/>
      </w:pPr>
      <w:r>
        <w:continuationSeparator/>
      </w:r>
    </w:p>
  </w:endnote>
  <w:endnote w:id="1">
    <w:p w:rsidR="00117C79" w:rsidRPr="0061137B" w:rsidRDefault="00117C79" w:rsidP="00452B36">
      <w:pPr>
        <w:pStyle w:val="Tekstprzypisukocowego"/>
        <w:spacing w:before="120" w:after="120"/>
        <w:jc w:val="both"/>
        <w:rPr>
          <w:sz w:val="18"/>
          <w:szCs w:val="18"/>
        </w:rPr>
      </w:pPr>
      <w:r w:rsidRPr="007B7818">
        <w:rPr>
          <w:rStyle w:val="Odwoanieprzypisukocowego"/>
          <w:sz w:val="16"/>
          <w:szCs w:val="16"/>
        </w:rPr>
        <w:endnoteRef/>
      </w:r>
      <w:r w:rsidRPr="007B7818">
        <w:rPr>
          <w:sz w:val="16"/>
          <w:szCs w:val="16"/>
        </w:rPr>
        <w:t xml:space="preserve"> </w:t>
      </w:r>
      <w:r w:rsidRPr="0061137B">
        <w:rPr>
          <w:sz w:val="18"/>
          <w:szCs w:val="18"/>
        </w:rPr>
        <w:t>Wybrać właściwe.</w:t>
      </w:r>
    </w:p>
  </w:endnote>
  <w:endnote w:id="2">
    <w:p w:rsidR="00117C79" w:rsidRPr="0061137B" w:rsidRDefault="00117C79" w:rsidP="00452B36">
      <w:pPr>
        <w:pStyle w:val="Tekstprzypisudolnego"/>
        <w:spacing w:before="120" w:after="120"/>
        <w:contextualSpacing/>
        <w:jc w:val="both"/>
        <w:rPr>
          <w:sz w:val="18"/>
          <w:szCs w:val="18"/>
        </w:rPr>
      </w:pPr>
      <w:r w:rsidRPr="0061137B">
        <w:rPr>
          <w:rStyle w:val="Odwoanieprzypisukocowego"/>
          <w:sz w:val="18"/>
          <w:szCs w:val="18"/>
        </w:rPr>
        <w:endnoteRef/>
      </w:r>
      <w:r w:rsidRPr="0061137B">
        <w:rPr>
          <w:sz w:val="18"/>
          <w:szCs w:val="18"/>
        </w:rPr>
        <w:t xml:space="preserve"> Wybrać  właściwe klikając w pole obok, spośród następujących rodzajów: „Mikroprzedsiębiorstwo”, „Małe przedsiębiorstwo”, „Średnie przedsiębiorstwo”, „Jednoosobowa działalność gospodarcza”, „Inny rodzaj”, gdzie: </w:t>
      </w:r>
    </w:p>
    <w:p w:rsidR="00117C79" w:rsidRPr="0061137B" w:rsidRDefault="00117C79" w:rsidP="00452B36">
      <w:pPr>
        <w:pStyle w:val="Tekstprzypisudolnego"/>
        <w:contextualSpacing/>
        <w:jc w:val="both"/>
        <w:rPr>
          <w:sz w:val="18"/>
          <w:szCs w:val="18"/>
        </w:rPr>
      </w:pPr>
      <w:r w:rsidRPr="0061137B">
        <w:rPr>
          <w:sz w:val="18"/>
          <w:szCs w:val="18"/>
          <w:u w:val="single"/>
        </w:rPr>
        <w:t>Mikroprzedsiębiorstwo</w:t>
      </w:r>
      <w:r w:rsidRPr="0061137B">
        <w:rPr>
          <w:sz w:val="18"/>
          <w:szCs w:val="18"/>
        </w:rPr>
        <w:t>: przedsiębiorstwo, które zatrudnia mniej niż 10 osób i którego roczny obrót lub roczna suma bilansowa nie przekracza 2 milionów euro.</w:t>
      </w:r>
    </w:p>
    <w:p w:rsidR="00117C79" w:rsidRPr="0061137B" w:rsidRDefault="00117C79" w:rsidP="00452B36">
      <w:pPr>
        <w:pStyle w:val="Tekstprzypisudolnego"/>
        <w:contextualSpacing/>
        <w:jc w:val="both"/>
        <w:rPr>
          <w:sz w:val="18"/>
          <w:szCs w:val="18"/>
        </w:rPr>
      </w:pPr>
      <w:r w:rsidRPr="0061137B">
        <w:rPr>
          <w:sz w:val="18"/>
          <w:szCs w:val="18"/>
          <w:u w:val="single"/>
        </w:rPr>
        <w:t>Małe przedsiębiorstwo</w:t>
      </w:r>
      <w:r w:rsidRPr="0061137B">
        <w:rPr>
          <w:sz w:val="18"/>
          <w:szCs w:val="18"/>
        </w:rPr>
        <w:t>: przedsiębiorstwo, które zatrudnia mniej niż 50 osób i którego roczny obrót lub roczna suma bilansowa nie przekracza 10 milionów euro.</w:t>
      </w:r>
    </w:p>
    <w:p w:rsidR="00117C79" w:rsidRPr="0061137B" w:rsidRDefault="00117C79" w:rsidP="00452B36">
      <w:pPr>
        <w:pStyle w:val="Tekstprzypisudolnego"/>
        <w:contextualSpacing/>
        <w:jc w:val="both"/>
        <w:rPr>
          <w:sz w:val="18"/>
          <w:szCs w:val="18"/>
        </w:rPr>
      </w:pPr>
      <w:r w:rsidRPr="0061137B">
        <w:rPr>
          <w:sz w:val="18"/>
          <w:szCs w:val="18"/>
          <w:u w:val="single"/>
        </w:rPr>
        <w:t>Średnie przedsiębiorstwo</w:t>
      </w:r>
      <w:r w:rsidRPr="0061137B">
        <w:rPr>
          <w:sz w:val="18"/>
          <w:szCs w:val="18"/>
        </w:rPr>
        <w:t xml:space="preserve">: przedsiębiorstwo, które nie jest mikroprzedsiębiorstwem, ani małym przedsiębiorstwem i które zatrudnia mniej niż </w:t>
      </w:r>
      <w:bookmarkStart w:id="0" w:name="_GoBack"/>
      <w:bookmarkEnd w:id="0"/>
      <w:r w:rsidRPr="0061137B">
        <w:rPr>
          <w:sz w:val="18"/>
          <w:szCs w:val="18"/>
        </w:rPr>
        <w:t>25 osób i którego roczny obrót nie przekracza 50 milionów euro lub roczna suma bilansowa nie przekracza 43 miliony euro.</w:t>
      </w:r>
    </w:p>
  </w:endnote>
  <w:endnote w:id="3">
    <w:p w:rsidR="00117C79" w:rsidRPr="0061137B" w:rsidRDefault="00117C79" w:rsidP="00452B36">
      <w:pPr>
        <w:pStyle w:val="Tekstprzypisukocowego"/>
        <w:spacing w:before="120" w:after="120"/>
        <w:jc w:val="both"/>
        <w:rPr>
          <w:sz w:val="18"/>
          <w:szCs w:val="18"/>
        </w:rPr>
      </w:pPr>
      <w:r w:rsidRPr="0061137B">
        <w:rPr>
          <w:rStyle w:val="Odwoanieprzypisukocowego"/>
          <w:sz w:val="18"/>
          <w:szCs w:val="18"/>
        </w:rPr>
        <w:endnoteRef/>
      </w:r>
      <w:r w:rsidRPr="0061137B">
        <w:rPr>
          <w:sz w:val="18"/>
          <w:szCs w:val="18"/>
        </w:rPr>
        <w:t xml:space="preserve"> Należy usunąć tabelę z sekcji III pkt. 2 dotyczącą danych Wykonawcy, jeśli nie ma kilku Wykonawców wspólnie ubiegających się  o zamówienie lub powielić w razie potrzeby</w:t>
      </w:r>
    </w:p>
  </w:endnote>
  <w:endnote w:id="4">
    <w:p w:rsidR="00117C79" w:rsidRPr="0061137B" w:rsidRDefault="00117C79" w:rsidP="00452B36">
      <w:pPr>
        <w:pStyle w:val="Tekstprzypisukocowego"/>
        <w:spacing w:before="120" w:after="120"/>
        <w:jc w:val="both"/>
        <w:rPr>
          <w:sz w:val="18"/>
          <w:szCs w:val="18"/>
        </w:rPr>
      </w:pPr>
      <w:r w:rsidRPr="0061137B">
        <w:rPr>
          <w:rStyle w:val="Odwoanieprzypisukocowego"/>
          <w:sz w:val="18"/>
          <w:szCs w:val="18"/>
        </w:rPr>
        <w:endnoteRef/>
      </w:r>
      <w:r w:rsidRPr="0061137B">
        <w:rPr>
          <w:sz w:val="18"/>
          <w:szCs w:val="18"/>
        </w:rPr>
        <w:t xml:space="preserve"> Wybrać formę wniesienia wadium z pośród dostępnych w polu obok: tj.: „forma pieniężna”, „gwarancje bankowe, gwarancje ubezpieczeniowe”, „poręczenia udzielane przez podmioty, o których mowa w art. 6 b ust. 5 pkt 2 ustawy z dnia 9 listopada 2000 r, o utworzeniu Polskiej Agencji Rozwoju Przedsiębiorczości (Dz. U. z 2019 r. poz. 310, 836 i 1572).</w:t>
      </w:r>
    </w:p>
  </w:endnote>
  <w:endnote w:id="5">
    <w:p w:rsidR="00117C79" w:rsidRPr="0061137B" w:rsidRDefault="00117C79" w:rsidP="00452B36">
      <w:pPr>
        <w:spacing w:before="120" w:after="120"/>
        <w:jc w:val="both"/>
        <w:rPr>
          <w:rFonts w:cs="Calibri"/>
          <w:i/>
          <w:sz w:val="18"/>
          <w:szCs w:val="18"/>
        </w:rPr>
      </w:pPr>
      <w:r w:rsidRPr="0061137B">
        <w:rPr>
          <w:rStyle w:val="Odwoanieprzypisukocowego"/>
          <w:sz w:val="18"/>
          <w:szCs w:val="18"/>
        </w:rPr>
        <w:endnoteRef/>
      </w:r>
      <w:r w:rsidRPr="0061137B">
        <w:rPr>
          <w:sz w:val="18"/>
          <w:szCs w:val="18"/>
        </w:rPr>
        <w:t xml:space="preserve"> </w:t>
      </w:r>
      <w:r w:rsidRPr="0061137B">
        <w:rPr>
          <w:rFonts w:eastAsia="Times New Roman" w:cs="Calibri"/>
          <w:sz w:val="18"/>
          <w:szCs w:val="18"/>
        </w:rPr>
        <w:t xml:space="preserve">Przy odpowiednim </w:t>
      </w:r>
      <w:r w:rsidRPr="0061137B">
        <w:rPr>
          <w:rFonts w:eastAsia="Times New Roman" w:cs="Calibri"/>
          <w:sz w:val="18"/>
          <w:szCs w:val="18"/>
          <w:u w:val="single"/>
        </w:rPr>
        <w:t>jednym</w:t>
      </w:r>
      <w:r w:rsidRPr="0061137B">
        <w:rPr>
          <w:rFonts w:eastAsia="Times New Roman" w:cs="Calibri"/>
          <w:sz w:val="18"/>
          <w:szCs w:val="18"/>
        </w:rPr>
        <w:t xml:space="preserve"> wierszu należy wstawić znak</w:t>
      </w:r>
      <w:r w:rsidRPr="0061137B">
        <w:rPr>
          <w:rFonts w:eastAsia="Times New Roman" w:cs="Calibri"/>
          <w:b/>
          <w:i/>
          <w:sz w:val="18"/>
          <w:szCs w:val="18"/>
        </w:rPr>
        <w:t xml:space="preserve"> „x” </w:t>
      </w:r>
      <w:r w:rsidRPr="0061137B">
        <w:rPr>
          <w:rFonts w:cs="Calibri"/>
          <w:i/>
          <w:sz w:val="18"/>
          <w:szCs w:val="18"/>
        </w:rPr>
        <w:t>brak uzupełnienia tabeli zgodnie z instrukcja, skutkuje przyznaniem 0 pkt w tym kryterium</w:t>
      </w:r>
    </w:p>
  </w:endnote>
  <w:endnote w:id="6">
    <w:p w:rsidR="002C2145" w:rsidRPr="0061137B" w:rsidRDefault="002C2145" w:rsidP="00452B36">
      <w:pPr>
        <w:pStyle w:val="Tekstprzypisukocowego"/>
        <w:spacing w:before="120" w:after="120"/>
        <w:jc w:val="both"/>
        <w:rPr>
          <w:sz w:val="18"/>
          <w:szCs w:val="18"/>
        </w:rPr>
      </w:pPr>
      <w:r w:rsidRPr="0061137B">
        <w:rPr>
          <w:rStyle w:val="Odwoanieprzypisukocowego"/>
          <w:sz w:val="18"/>
          <w:szCs w:val="18"/>
        </w:rPr>
        <w:endnoteRef/>
      </w:r>
      <w:r w:rsidRPr="0061137B">
        <w:rPr>
          <w:sz w:val="18"/>
          <w:szCs w:val="18"/>
        </w:rPr>
        <w:t xml:space="preserve"> Oświadczenie w zakresie obowiązku podatkowego należy wypełnić zgodnie z przepisem art. 225 ustawy </w:t>
      </w:r>
      <w:proofErr w:type="spellStart"/>
      <w:r w:rsidRPr="0061137B">
        <w:rPr>
          <w:sz w:val="18"/>
          <w:szCs w:val="18"/>
        </w:rPr>
        <w:t>Pzp</w:t>
      </w:r>
      <w:proofErr w:type="spellEnd"/>
      <w:r w:rsidRPr="0061137B">
        <w:rPr>
          <w:sz w:val="18"/>
          <w:szCs w:val="18"/>
        </w:rPr>
        <w:t>. Zasadniczo oferty składane przez wykonawców krajowych zawierają kwotę podatku VAT. Wykonawcy zagraniczni, na podstawie odrębnych przepisów, dotyczących wewnątrzwspólnotowego obrotu gospodarczego, co do zasady nie są zobowiązani do uiszczenia VAT w kraju odbiorcy.</w:t>
      </w:r>
    </w:p>
  </w:endnote>
  <w:endnote w:id="7">
    <w:p w:rsidR="002C2145" w:rsidRDefault="002C2145" w:rsidP="00452B36">
      <w:pPr>
        <w:pStyle w:val="Tekstprzypisukocowego"/>
        <w:spacing w:before="120" w:after="120"/>
        <w:jc w:val="both"/>
      </w:pPr>
      <w:r w:rsidRPr="0061137B">
        <w:rPr>
          <w:rStyle w:val="Odwoanieprzypisukocowego"/>
          <w:sz w:val="18"/>
          <w:szCs w:val="18"/>
        </w:rPr>
        <w:endnoteRef/>
      </w:r>
      <w:r w:rsidRPr="0061137B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</w:t>
      </w:r>
      <w:r w:rsidR="00452B36" w:rsidRPr="0061137B">
        <w:rPr>
          <w:sz w:val="18"/>
          <w:szCs w:val="18"/>
        </w:rPr>
        <w:t>wiadczenia wykonawca nie składa (zaznaczając odpowiednio).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C79" w:rsidRDefault="00117C79">
    <w:pPr>
      <w:pStyle w:val="Stopka"/>
      <w:pBdr>
        <w:top w:val="thinThickSmallGap" w:sz="24" w:space="0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184"/>
      </w:tabs>
      <w:jc w:val="both"/>
    </w:pPr>
    <w:r>
      <w:rPr>
        <w:rFonts w:ascii="Bookman Old Style" w:hAnsi="Bookman Old Style" w:cs="Bookman Old Style"/>
        <w:sz w:val="18"/>
        <w:szCs w:val="16"/>
      </w:rPr>
      <w:tab/>
    </w:r>
    <w:r>
      <w:rPr>
        <w:rFonts w:ascii="Book Antiqua" w:hAnsi="Book Antiqua" w:cs="Book Antiqua"/>
        <w:sz w:val="18"/>
        <w:szCs w:val="18"/>
      </w:rPr>
      <w:t xml:space="preserve">Strona </w:t>
    </w:r>
    <w:r>
      <w:rPr>
        <w:rFonts w:ascii="Book Antiqua" w:hAnsi="Book Antiqua" w:cs="Book Antiqua"/>
        <w:sz w:val="18"/>
        <w:szCs w:val="18"/>
      </w:rPr>
      <w:fldChar w:fldCharType="begin"/>
    </w:r>
    <w:r>
      <w:rPr>
        <w:rFonts w:ascii="Book Antiqua" w:hAnsi="Book Antiqua" w:cs="Book Antiqua"/>
        <w:sz w:val="18"/>
        <w:szCs w:val="18"/>
      </w:rPr>
      <w:instrText xml:space="preserve"> PAGE </w:instrText>
    </w:r>
    <w:r>
      <w:rPr>
        <w:rFonts w:ascii="Book Antiqua" w:hAnsi="Book Antiqua" w:cs="Book Antiqua"/>
        <w:sz w:val="18"/>
        <w:szCs w:val="18"/>
      </w:rPr>
      <w:fldChar w:fldCharType="separate"/>
    </w:r>
    <w:r w:rsidR="0061137B">
      <w:rPr>
        <w:rFonts w:ascii="Book Antiqua" w:hAnsi="Book Antiqua" w:cs="Book Antiqua"/>
        <w:noProof/>
        <w:sz w:val="18"/>
        <w:szCs w:val="18"/>
      </w:rPr>
      <w:t>5</w:t>
    </w:r>
    <w:r>
      <w:rPr>
        <w:rFonts w:ascii="Book Antiqua" w:hAnsi="Book Antiqua" w:cs="Book Antiqua"/>
        <w:sz w:val="18"/>
        <w:szCs w:val="18"/>
      </w:rPr>
      <w:fldChar w:fldCharType="end"/>
    </w:r>
    <w:r>
      <w:rPr>
        <w:rFonts w:ascii="Book Antiqua" w:hAnsi="Book Antiqua" w:cs="Book Antiqua"/>
        <w:sz w:val="18"/>
        <w:szCs w:val="18"/>
      </w:rPr>
      <w:t xml:space="preserve"> z </w:t>
    </w:r>
    <w:r>
      <w:rPr>
        <w:rFonts w:ascii="Book Antiqua" w:hAnsi="Book Antiqua" w:cs="Book Antiqua"/>
        <w:sz w:val="18"/>
        <w:szCs w:val="18"/>
      </w:rPr>
      <w:fldChar w:fldCharType="begin"/>
    </w:r>
    <w:r>
      <w:rPr>
        <w:rFonts w:ascii="Book Antiqua" w:hAnsi="Book Antiqua" w:cs="Book Antiqua"/>
        <w:sz w:val="18"/>
        <w:szCs w:val="18"/>
      </w:rPr>
      <w:instrText xml:space="preserve"> NUMPAGES \* ARABIC </w:instrText>
    </w:r>
    <w:r>
      <w:rPr>
        <w:rFonts w:ascii="Book Antiqua" w:hAnsi="Book Antiqua" w:cs="Book Antiqua"/>
        <w:sz w:val="18"/>
        <w:szCs w:val="18"/>
      </w:rPr>
      <w:fldChar w:fldCharType="separate"/>
    </w:r>
    <w:r w:rsidR="0061137B">
      <w:rPr>
        <w:rFonts w:ascii="Book Antiqua" w:hAnsi="Book Antiqua" w:cs="Book Antiqua"/>
        <w:noProof/>
        <w:sz w:val="18"/>
        <w:szCs w:val="18"/>
      </w:rPr>
      <w:t>5</w:t>
    </w:r>
    <w:r>
      <w:rPr>
        <w:rFonts w:ascii="Book Antiqua" w:hAnsi="Book Antiqua" w:cs="Book Antiqu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C79" w:rsidRDefault="00117C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C79" w:rsidRDefault="00117C79">
      <w:pPr>
        <w:spacing w:after="0" w:line="240" w:lineRule="auto"/>
      </w:pPr>
      <w:r>
        <w:separator/>
      </w:r>
    </w:p>
  </w:footnote>
  <w:footnote w:type="continuationSeparator" w:id="0">
    <w:p w:rsidR="00117C79" w:rsidRDefault="00117C79">
      <w:pPr>
        <w:spacing w:after="0" w:line="240" w:lineRule="auto"/>
      </w:pPr>
      <w:r>
        <w:continuationSeparator/>
      </w:r>
    </w:p>
  </w:footnote>
  <w:footnote w:id="1">
    <w:p w:rsidR="00117C79" w:rsidRPr="002523AB" w:rsidRDefault="00117C79" w:rsidP="002523A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C79" w:rsidRDefault="00117C79">
    <w:pPr>
      <w:pStyle w:val="Nagwek"/>
      <w:jc w:val="center"/>
      <w:rPr>
        <w:b/>
        <w:spacing w:val="100"/>
        <w:sz w:val="18"/>
        <w:szCs w:val="18"/>
      </w:rPr>
    </w:pPr>
  </w:p>
  <w:p w:rsidR="00117C79" w:rsidRDefault="00117C79">
    <w:pPr>
      <w:pStyle w:val="Nagwek"/>
      <w:jc w:val="center"/>
    </w:pPr>
    <w:r>
      <w:rPr>
        <w:rFonts w:ascii="Book Antiqua" w:hAnsi="Book Antiqua" w:cs="Book Antiqua"/>
        <w:b/>
        <w:spacing w:val="100"/>
        <w:sz w:val="18"/>
        <w:szCs w:val="18"/>
      </w:rPr>
      <w:t>SĄD REJONOWY W SIEDLCACH</w:t>
    </w:r>
  </w:p>
  <w:p w:rsidR="00117C79" w:rsidRDefault="00117C79">
    <w:pPr>
      <w:pStyle w:val="Nagwek"/>
      <w:jc w:val="center"/>
    </w:pPr>
    <w:r>
      <w:rPr>
        <w:rFonts w:ascii="Book Antiqua" w:hAnsi="Book Antiqua" w:cs="Book Antiqua"/>
        <w:sz w:val="18"/>
        <w:szCs w:val="18"/>
      </w:rPr>
      <w:t xml:space="preserve">08-110 Siedlce, ul. Kazimierzowska 31A, </w:t>
    </w:r>
    <w:proofErr w:type="spellStart"/>
    <w:r>
      <w:rPr>
        <w:rFonts w:ascii="Book Antiqua" w:hAnsi="Book Antiqua" w:cs="Book Antiqua"/>
        <w:sz w:val="18"/>
        <w:szCs w:val="18"/>
      </w:rPr>
      <w:t>tel</w:t>
    </w:r>
    <w:proofErr w:type="spellEnd"/>
    <w:r>
      <w:rPr>
        <w:rFonts w:ascii="Book Antiqua" w:hAnsi="Book Antiqua" w:cs="Book Antiqua"/>
        <w:sz w:val="18"/>
        <w:szCs w:val="18"/>
      </w:rPr>
      <w:t>: (25) 640-08-81</w:t>
    </w:r>
  </w:p>
  <w:p w:rsidR="00117C79" w:rsidRDefault="00117C79">
    <w:pPr>
      <w:pStyle w:val="Nagwek"/>
      <w:jc w:val="center"/>
    </w:pPr>
    <w:r>
      <w:rPr>
        <w:rFonts w:ascii="Book Antiqua" w:hAnsi="Book Antiqua" w:cs="Book Antiqua"/>
        <w:sz w:val="18"/>
        <w:szCs w:val="18"/>
      </w:rPr>
      <w:t>NIP: 821-10-21-463      REGON: 000324949</w:t>
    </w:r>
  </w:p>
  <w:p w:rsidR="00117C79" w:rsidRDefault="00117C79">
    <w:pPr>
      <w:pStyle w:val="Nagwek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jc w:val="center"/>
      <w:rPr>
        <w:rFonts w:ascii="Book Antiqua" w:eastAsia="Times New Roman" w:hAnsi="Book Antiqua" w:cs="Book Antiqua"/>
        <w:sz w:val="6"/>
        <w:szCs w:val="32"/>
      </w:rPr>
    </w:pPr>
  </w:p>
  <w:p w:rsidR="00117C79" w:rsidRDefault="00117C79">
    <w:pPr>
      <w:pStyle w:val="Nagwek"/>
      <w:rPr>
        <w:rFonts w:ascii="Book Antiqua" w:eastAsia="Times New Roman" w:hAnsi="Book Antiqua" w:cs="Book Antiqua"/>
        <w:sz w:val="6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C79" w:rsidRDefault="00117C7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08"/>
        </w:tabs>
        <w:ind w:left="644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position w:val="0"/>
        <w:sz w:val="24"/>
        <w:vertAlign w:val="baseline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D114A4E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Book Antiqua" w:eastAsia="Times New Roman" w:hAnsi="Book Antiqua" w:cs="Times New Roman"/>
        <w:b/>
        <w:kern w:val="2"/>
        <w:sz w:val="20"/>
        <w:szCs w:val="20"/>
        <w:lang w:eastAsia="pl-PL"/>
      </w:rPr>
    </w:lvl>
  </w:abstractNum>
  <w:abstractNum w:abstractNumId="3" w15:restartNumberingAfterBreak="0">
    <w:nsid w:val="00000004"/>
    <w:multiLevelType w:val="multilevel"/>
    <w:tmpl w:val="A7FAB160"/>
    <w:name w:val="WW8Num5"/>
    <w:lvl w:ilvl="0">
      <w:start w:val="1"/>
      <w:numFmt w:val="lowerLetter"/>
      <w:lvlText w:val="%1)"/>
      <w:lvlJc w:val="left"/>
      <w:pPr>
        <w:tabs>
          <w:tab w:val="num" w:pos="1132"/>
        </w:tabs>
        <w:ind w:left="1068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424"/>
        </w:tabs>
        <w:ind w:left="1788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424"/>
        </w:tabs>
        <w:ind w:left="2508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424"/>
        </w:tabs>
        <w:ind w:left="3228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24"/>
        </w:tabs>
        <w:ind w:left="3948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424"/>
        </w:tabs>
        <w:ind w:left="4668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24"/>
        </w:tabs>
        <w:ind w:left="5388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424"/>
        </w:tabs>
        <w:ind w:left="6108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424"/>
        </w:tabs>
        <w:ind w:left="6828" w:hanging="180"/>
      </w:pPr>
      <w:rPr>
        <w:position w:val="0"/>
        <w:sz w:val="24"/>
        <w:vertAlign w:val="baseline"/>
      </w:rPr>
    </w:lvl>
  </w:abstractNum>
  <w:abstractNum w:abstractNumId="4" w15:restartNumberingAfterBreak="0">
    <w:nsid w:val="00000005"/>
    <w:multiLevelType w:val="multilevel"/>
    <w:tmpl w:val="946C62B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position w:val="0"/>
        <w:sz w:val="24"/>
        <w:vertAlign w:val="baseline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Wingdings" w:eastAsia="Wingdings" w:hAnsi="Wingdings" w:cs="Wingdings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08"/>
        </w:tabs>
        <w:ind w:left="644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position w:val="0"/>
        <w:sz w:val="24"/>
        <w:vertAlign w:val="baseline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</w:abstractNum>
  <w:abstractNum w:abstractNumId="9" w15:restartNumberingAfterBreak="0">
    <w:nsid w:val="0000000A"/>
    <w:multiLevelType w:val="multilevel"/>
    <w:tmpl w:val="30E2C0C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  <w:i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117" w:hanging="360"/>
      </w:pPr>
      <w:rPr>
        <w:rFonts w:ascii="Symbol" w:hAnsi="Symbol" w:cs="Symbol" w:hint="default"/>
        <w:sz w:val="20"/>
        <w:szCs w:val="20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08"/>
        </w:tabs>
        <w:ind w:left="644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position w:val="0"/>
        <w:sz w:val="24"/>
        <w:vertAlign w:val="baseline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9B5EC0"/>
    <w:multiLevelType w:val="hybridMultilevel"/>
    <w:tmpl w:val="67209372"/>
    <w:lvl w:ilvl="0" w:tplc="1C7E79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2076CC5"/>
    <w:multiLevelType w:val="hybridMultilevel"/>
    <w:tmpl w:val="FDAC6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870283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DA136D"/>
    <w:multiLevelType w:val="hybridMultilevel"/>
    <w:tmpl w:val="CE844424"/>
    <w:lvl w:ilvl="0" w:tplc="7B501C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8C1BE1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B64F12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42C4F"/>
    <w:multiLevelType w:val="multilevel"/>
    <w:tmpl w:val="0A0E12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/>
        <w:b w:val="0"/>
        <w:i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position w:val="0"/>
        <w:sz w:val="24"/>
        <w:vertAlign w:val="baseline"/>
      </w:rPr>
    </w:lvl>
  </w:abstractNum>
  <w:abstractNum w:abstractNumId="20" w15:restartNumberingAfterBreak="0">
    <w:nsid w:val="1E3F10EE"/>
    <w:multiLevelType w:val="hybridMultilevel"/>
    <w:tmpl w:val="857A2F76"/>
    <w:lvl w:ilvl="0" w:tplc="13DEA106">
      <w:start w:val="1"/>
      <w:numFmt w:val="decimal"/>
      <w:lvlText w:val="%1)"/>
      <w:lvlJc w:val="left"/>
      <w:pPr>
        <w:ind w:left="143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 w15:restartNumberingAfterBreak="0">
    <w:nsid w:val="22F96637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5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2" w15:restartNumberingAfterBreak="0">
    <w:nsid w:val="2A897A99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403BF"/>
    <w:multiLevelType w:val="hybridMultilevel"/>
    <w:tmpl w:val="0492A67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1D940D3"/>
    <w:multiLevelType w:val="hybridMultilevel"/>
    <w:tmpl w:val="5ECC543A"/>
    <w:lvl w:ilvl="0" w:tplc="BD68DB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F7149"/>
    <w:multiLevelType w:val="hybridMultilevel"/>
    <w:tmpl w:val="B7DC1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B5425"/>
    <w:multiLevelType w:val="hybridMultilevel"/>
    <w:tmpl w:val="B584FF5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81847BC"/>
    <w:multiLevelType w:val="hybridMultilevel"/>
    <w:tmpl w:val="8C7ABA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667084"/>
    <w:multiLevelType w:val="hybridMultilevel"/>
    <w:tmpl w:val="8F064C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987478"/>
    <w:multiLevelType w:val="multilevel"/>
    <w:tmpl w:val="946C62B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position w:val="0"/>
        <w:sz w:val="24"/>
        <w:vertAlign w:val="baseline"/>
      </w:rPr>
    </w:lvl>
  </w:abstractNum>
  <w:abstractNum w:abstractNumId="30" w15:restartNumberingAfterBreak="0">
    <w:nsid w:val="5E4015A7"/>
    <w:multiLevelType w:val="multilevel"/>
    <w:tmpl w:val="CF628D5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59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04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1" w15:restartNumberingAfterBreak="0">
    <w:nsid w:val="60D801BB"/>
    <w:multiLevelType w:val="hybridMultilevel"/>
    <w:tmpl w:val="84A8A614"/>
    <w:lvl w:ilvl="0" w:tplc="B9B00AF6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2A7ECB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77B9E"/>
    <w:multiLevelType w:val="hybridMultilevel"/>
    <w:tmpl w:val="CE844424"/>
    <w:lvl w:ilvl="0" w:tplc="7B501C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D30BC"/>
    <w:multiLevelType w:val="hybridMultilevel"/>
    <w:tmpl w:val="FEE8A646"/>
    <w:lvl w:ilvl="0" w:tplc="4C6637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C1015C"/>
    <w:multiLevelType w:val="hybridMultilevel"/>
    <w:tmpl w:val="4678B7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32"/>
  </w:num>
  <w:num w:numId="15">
    <w:abstractNumId w:val="26"/>
  </w:num>
  <w:num w:numId="16">
    <w:abstractNumId w:val="17"/>
  </w:num>
  <w:num w:numId="17">
    <w:abstractNumId w:val="15"/>
  </w:num>
  <w:num w:numId="18">
    <w:abstractNumId w:val="19"/>
  </w:num>
  <w:num w:numId="19">
    <w:abstractNumId w:val="29"/>
  </w:num>
  <w:num w:numId="20">
    <w:abstractNumId w:val="18"/>
  </w:num>
  <w:num w:numId="21">
    <w:abstractNumId w:val="21"/>
  </w:num>
  <w:num w:numId="22">
    <w:abstractNumId w:val="34"/>
  </w:num>
  <w:num w:numId="23">
    <w:abstractNumId w:val="23"/>
  </w:num>
  <w:num w:numId="24">
    <w:abstractNumId w:val="27"/>
  </w:num>
  <w:num w:numId="25">
    <w:abstractNumId w:val="22"/>
  </w:num>
  <w:num w:numId="26">
    <w:abstractNumId w:val="30"/>
  </w:num>
  <w:num w:numId="27">
    <w:abstractNumId w:val="28"/>
  </w:num>
  <w:num w:numId="28">
    <w:abstractNumId w:val="24"/>
  </w:num>
  <w:num w:numId="29">
    <w:abstractNumId w:val="35"/>
  </w:num>
  <w:num w:numId="30">
    <w:abstractNumId w:val="31"/>
  </w:num>
  <w:num w:numId="31">
    <w:abstractNumId w:val="14"/>
  </w:num>
  <w:num w:numId="32">
    <w:abstractNumId w:val="25"/>
  </w:num>
  <w:num w:numId="33">
    <w:abstractNumId w:val="16"/>
  </w:num>
  <w:num w:numId="34">
    <w:abstractNumId w:val="33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1C"/>
    <w:rsid w:val="0001257E"/>
    <w:rsid w:val="000245CB"/>
    <w:rsid w:val="00042CB7"/>
    <w:rsid w:val="000515C6"/>
    <w:rsid w:val="00074B0D"/>
    <w:rsid w:val="000A4993"/>
    <w:rsid w:val="000B5309"/>
    <w:rsid w:val="000B6C80"/>
    <w:rsid w:val="000E2D88"/>
    <w:rsid w:val="000F48CD"/>
    <w:rsid w:val="00100301"/>
    <w:rsid w:val="0010286F"/>
    <w:rsid w:val="0010494C"/>
    <w:rsid w:val="00106572"/>
    <w:rsid w:val="00107606"/>
    <w:rsid w:val="00117C79"/>
    <w:rsid w:val="00151A49"/>
    <w:rsid w:val="0019081F"/>
    <w:rsid w:val="001D6791"/>
    <w:rsid w:val="002173B1"/>
    <w:rsid w:val="002523AB"/>
    <w:rsid w:val="002C2145"/>
    <w:rsid w:val="002C3DE8"/>
    <w:rsid w:val="002D7A37"/>
    <w:rsid w:val="002F155C"/>
    <w:rsid w:val="002F3A33"/>
    <w:rsid w:val="002F673A"/>
    <w:rsid w:val="003064C3"/>
    <w:rsid w:val="003079FC"/>
    <w:rsid w:val="003358A9"/>
    <w:rsid w:val="00341F79"/>
    <w:rsid w:val="003A231C"/>
    <w:rsid w:val="003A5412"/>
    <w:rsid w:val="003E6C54"/>
    <w:rsid w:val="00404AB4"/>
    <w:rsid w:val="00415C3E"/>
    <w:rsid w:val="00417A49"/>
    <w:rsid w:val="004321B2"/>
    <w:rsid w:val="00452B36"/>
    <w:rsid w:val="00500E1C"/>
    <w:rsid w:val="00502BD5"/>
    <w:rsid w:val="00512C8F"/>
    <w:rsid w:val="00563F38"/>
    <w:rsid w:val="00564265"/>
    <w:rsid w:val="005A5515"/>
    <w:rsid w:val="005C3BC4"/>
    <w:rsid w:val="005E36DD"/>
    <w:rsid w:val="0061137B"/>
    <w:rsid w:val="0061361E"/>
    <w:rsid w:val="00626023"/>
    <w:rsid w:val="00653EB9"/>
    <w:rsid w:val="00667403"/>
    <w:rsid w:val="00677A0A"/>
    <w:rsid w:val="0068063A"/>
    <w:rsid w:val="00690CA9"/>
    <w:rsid w:val="006A0FDE"/>
    <w:rsid w:val="006B422A"/>
    <w:rsid w:val="006D4785"/>
    <w:rsid w:val="007619AE"/>
    <w:rsid w:val="0077592E"/>
    <w:rsid w:val="00775A56"/>
    <w:rsid w:val="007A5E9C"/>
    <w:rsid w:val="007B7818"/>
    <w:rsid w:val="007F3492"/>
    <w:rsid w:val="007F7130"/>
    <w:rsid w:val="00824226"/>
    <w:rsid w:val="00833C0D"/>
    <w:rsid w:val="0089477B"/>
    <w:rsid w:val="008A3328"/>
    <w:rsid w:val="008A3856"/>
    <w:rsid w:val="008B370C"/>
    <w:rsid w:val="008C5EEE"/>
    <w:rsid w:val="00907269"/>
    <w:rsid w:val="00914412"/>
    <w:rsid w:val="00924519"/>
    <w:rsid w:val="00951DFD"/>
    <w:rsid w:val="00965481"/>
    <w:rsid w:val="00995C6D"/>
    <w:rsid w:val="009D6A2B"/>
    <w:rsid w:val="009E3C75"/>
    <w:rsid w:val="009F17BB"/>
    <w:rsid w:val="009F275F"/>
    <w:rsid w:val="00A34538"/>
    <w:rsid w:val="00A4446B"/>
    <w:rsid w:val="00A629C9"/>
    <w:rsid w:val="00AE4DA2"/>
    <w:rsid w:val="00AF3BF4"/>
    <w:rsid w:val="00AF40D0"/>
    <w:rsid w:val="00AF639F"/>
    <w:rsid w:val="00B0392D"/>
    <w:rsid w:val="00B04EA5"/>
    <w:rsid w:val="00B20ECD"/>
    <w:rsid w:val="00B30337"/>
    <w:rsid w:val="00B43400"/>
    <w:rsid w:val="00BC308F"/>
    <w:rsid w:val="00BC48B6"/>
    <w:rsid w:val="00C326A2"/>
    <w:rsid w:val="00C87419"/>
    <w:rsid w:val="00CA2DCF"/>
    <w:rsid w:val="00CA667F"/>
    <w:rsid w:val="00CF306A"/>
    <w:rsid w:val="00D0692C"/>
    <w:rsid w:val="00D20B70"/>
    <w:rsid w:val="00D34A3A"/>
    <w:rsid w:val="00D837AE"/>
    <w:rsid w:val="00D962CD"/>
    <w:rsid w:val="00DB1B8F"/>
    <w:rsid w:val="00DB6B19"/>
    <w:rsid w:val="00DF2AF3"/>
    <w:rsid w:val="00E42B73"/>
    <w:rsid w:val="00E51CE2"/>
    <w:rsid w:val="00E53289"/>
    <w:rsid w:val="00E569B3"/>
    <w:rsid w:val="00E64473"/>
    <w:rsid w:val="00E85036"/>
    <w:rsid w:val="00EB1413"/>
    <w:rsid w:val="00EB534B"/>
    <w:rsid w:val="00EE1548"/>
    <w:rsid w:val="00F04856"/>
    <w:rsid w:val="00F45DBC"/>
    <w:rsid w:val="00F506C7"/>
    <w:rsid w:val="00F62F56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651B41B-F70A-42B1-B80B-B969AC10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position w:val="0"/>
      <w:sz w:val="24"/>
      <w:vertAlign w:val="baseline"/>
    </w:rPr>
  </w:style>
  <w:style w:type="character" w:customStyle="1" w:styleId="WW8Num1z1">
    <w:name w:val="WW8Num1z1"/>
    <w:rPr>
      <w:position w:val="0"/>
      <w:sz w:val="24"/>
      <w:vertAlign w:val="baseline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eastAsia="TimesNewRomanPSMT" w:hAnsi="Symbol" w:cs="Symbol" w:hint="default"/>
      <w:sz w:val="20"/>
      <w:szCs w:val="20"/>
    </w:rPr>
  </w:style>
  <w:style w:type="character" w:customStyle="1" w:styleId="WW8Num4z0">
    <w:name w:val="WW8Num4z0"/>
    <w:rPr>
      <w:rFonts w:ascii="Book Antiqua" w:eastAsia="Times New Roman" w:hAnsi="Book Antiqua" w:cs="Times New Roman"/>
      <w:b/>
      <w:kern w:val="2"/>
      <w:sz w:val="20"/>
      <w:szCs w:val="20"/>
      <w:lang w:eastAsia="pl-PL"/>
    </w:rPr>
  </w:style>
  <w:style w:type="character" w:customStyle="1" w:styleId="WW8Num5z0">
    <w:name w:val="WW8Num5z0"/>
    <w:rPr>
      <w:b/>
      <w:position w:val="0"/>
      <w:sz w:val="24"/>
      <w:vertAlign w:val="baseline"/>
    </w:rPr>
  </w:style>
  <w:style w:type="character" w:customStyle="1" w:styleId="WW8Num5z1">
    <w:name w:val="WW8Num5z1"/>
    <w:rPr>
      <w:position w:val="0"/>
      <w:sz w:val="24"/>
      <w:vertAlign w:val="baseline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position w:val="0"/>
      <w:sz w:val="24"/>
      <w:vertAlign w:val="baseline"/>
    </w:rPr>
  </w:style>
  <w:style w:type="character" w:customStyle="1" w:styleId="WW8Num7z0">
    <w:name w:val="WW8Num7z0"/>
    <w:rPr>
      <w:rFonts w:ascii="Wingdings" w:eastAsia="Wingdings" w:hAnsi="Wingdings" w:cs="Wingdings"/>
      <w:sz w:val="20"/>
      <w:szCs w:val="20"/>
    </w:rPr>
  </w:style>
  <w:style w:type="character" w:customStyle="1" w:styleId="WW8Num8z0">
    <w:name w:val="WW8Num8z0"/>
    <w:rPr>
      <w:b/>
      <w:position w:val="0"/>
      <w:sz w:val="24"/>
      <w:vertAlign w:val="baseline"/>
    </w:rPr>
  </w:style>
  <w:style w:type="character" w:customStyle="1" w:styleId="WW8Num8z1">
    <w:name w:val="WW8Num8z1"/>
    <w:rPr>
      <w:position w:val="0"/>
      <w:sz w:val="24"/>
      <w:vertAlign w:val="baseline"/>
    </w:rPr>
  </w:style>
  <w:style w:type="character" w:customStyle="1" w:styleId="WW8Num9z0">
    <w:name w:val="WW8Num9z0"/>
    <w:rPr>
      <w:rFonts w:ascii="Symbol" w:hAnsi="Symbol" w:cs="Symbol" w:hint="default"/>
      <w:sz w:val="20"/>
      <w:szCs w:val="20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i w:val="0"/>
      <w:position w:val="0"/>
      <w:sz w:val="20"/>
      <w:szCs w:val="20"/>
      <w:vertAlign w:val="baseline"/>
    </w:rPr>
  </w:style>
  <w:style w:type="character" w:customStyle="1" w:styleId="WW8Num11z1">
    <w:name w:val="WW8Num11z1"/>
    <w:rPr>
      <w:position w:val="0"/>
      <w:sz w:val="24"/>
      <w:vertAlign w:val="baseline"/>
    </w:rPr>
  </w:style>
  <w:style w:type="character" w:customStyle="1" w:styleId="WW8Num12z0">
    <w:name w:val="WW8Num12z0"/>
    <w:rPr>
      <w:rFonts w:ascii="Symbol" w:hAnsi="Symbol" w:cs="Symbol" w:hint="default"/>
      <w:sz w:val="20"/>
      <w:szCs w:val="20"/>
    </w:rPr>
  </w:style>
  <w:style w:type="character" w:customStyle="1" w:styleId="WW8Num13z0">
    <w:name w:val="WW8Num13z0"/>
    <w:rPr>
      <w:b/>
      <w:position w:val="0"/>
      <w:sz w:val="24"/>
      <w:vertAlign w:val="baseline"/>
    </w:rPr>
  </w:style>
  <w:style w:type="character" w:customStyle="1" w:styleId="WW8Num13z1">
    <w:name w:val="WW8Num13z1"/>
    <w:rPr>
      <w:position w:val="0"/>
      <w:sz w:val="24"/>
      <w:vertAlign w:val="baseline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z1">
    <w:name w:val="WW8Num2z1"/>
    <w:rPr>
      <w:position w:val="0"/>
      <w:sz w:val="24"/>
      <w:vertAlign w:val="baseli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position w:val="0"/>
      <w:sz w:val="24"/>
      <w:vertAlign w:val="baseline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2">
    <w:name w:val="WW8Num6z2"/>
    <w:rPr>
      <w:position w:val="0"/>
      <w:sz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1">
    <w:name w:val="WW8Num9z1"/>
    <w:rPr>
      <w:position w:val="0"/>
      <w:sz w:val="24"/>
      <w:vertAlign w:val="baselin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5z0">
    <w:name w:val="WW8Num15z0"/>
    <w:rPr>
      <w:rFonts w:ascii="Noto Sans Symbols" w:eastAsia="Noto Sans Symbols" w:hAnsi="Noto Sans Symbols" w:cs="Noto Sans Symbols"/>
      <w:position w:val="0"/>
      <w:sz w:val="24"/>
      <w:vertAlign w:val="baseline"/>
    </w:rPr>
  </w:style>
  <w:style w:type="character" w:customStyle="1" w:styleId="WW8Num15z1">
    <w:name w:val="WW8Num15z1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6z0">
    <w:name w:val="WW8Num16z0"/>
    <w:rPr>
      <w:rFonts w:ascii="Times New Roman" w:eastAsia="Times New Roman" w:hAnsi="Times New Roman" w:cs="Times New Roman"/>
      <w:b w:val="0"/>
      <w:i w:val="0"/>
      <w:position w:val="0"/>
      <w:sz w:val="20"/>
      <w:szCs w:val="20"/>
      <w:vertAlign w:val="baseline"/>
    </w:rPr>
  </w:style>
  <w:style w:type="character" w:customStyle="1" w:styleId="WW8Num16z1">
    <w:name w:val="WW8Num16z1"/>
    <w:rPr>
      <w:position w:val="0"/>
      <w:sz w:val="24"/>
      <w:vertAlign w:val="baseline"/>
    </w:rPr>
  </w:style>
  <w:style w:type="character" w:customStyle="1" w:styleId="WW8Num17z0">
    <w:name w:val="WW8Num17z0"/>
    <w:rPr>
      <w:rFonts w:ascii="Symbol" w:hAnsi="Symbol" w:cs="Symbol" w:hint="default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b/>
      <w:position w:val="0"/>
      <w:sz w:val="24"/>
      <w:vertAlign w:val="baseline"/>
    </w:rPr>
  </w:style>
  <w:style w:type="character" w:customStyle="1" w:styleId="WW8Num18z1">
    <w:name w:val="WW8Num18z1"/>
    <w:rPr>
      <w:position w:val="0"/>
      <w:sz w:val="24"/>
      <w:vertAlign w:val="baseline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styleId="Tekstzastpczy">
    <w:name w:val="Placeholder Text"/>
    <w:rPr>
      <w:color w:val="808080"/>
    </w:rPr>
  </w:style>
  <w:style w:type="character" w:styleId="Numerwiersza">
    <w:name w:val="line number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Akapit z listą BS,Wypunktowanie,L1,Numerowanie,2 heading,A_wyliczenie,Podsis rysunku"/>
    <w:basedOn w:val="Normalny"/>
    <w:link w:val="AkapitzlistZnak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qFormat/>
    <w:rsid w:val="00DF2A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F2A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F2AF3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A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2AF3"/>
    <w:rPr>
      <w:rFonts w:ascii="Calibri" w:eastAsia="Calibri" w:hAnsi="Calibri"/>
      <w:b/>
      <w:bCs/>
      <w:lang w:eastAsia="zh-CN"/>
    </w:rPr>
  </w:style>
  <w:style w:type="table" w:styleId="Tabela-Siatka">
    <w:name w:val="Table Grid"/>
    <w:basedOn w:val="Standardowy"/>
    <w:rsid w:val="00924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Akapit z listą BS Znak,L1 Znak"/>
    <w:link w:val="Akapitzlist"/>
    <w:uiPriority w:val="34"/>
    <w:qFormat/>
    <w:locked/>
    <w:rsid w:val="00833C0D"/>
    <w:rPr>
      <w:rFonts w:ascii="Calibri" w:eastAsia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3B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3BF4"/>
    <w:rPr>
      <w:rFonts w:ascii="Calibri" w:eastAsia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siedlce@siedlce.sr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likacja.ceidg.gov.pl/ceidg/ceidg.public.ui/search.aspx%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yszukiwarka-krs.ms.gov.pl/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rsiedlce@siedlce.sr.gov.pl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90CEF3-CDFB-4889-B6C7-A5471B07C073}"/>
      </w:docPartPr>
      <w:docPartBody>
        <w:p w:rsidR="00FD4374" w:rsidRDefault="00FD4374">
          <w:r w:rsidRPr="0063194D">
            <w:rPr>
              <w:rStyle w:val="Tekstzastpczy"/>
            </w:rPr>
            <w:t>Wybierz element.</w:t>
          </w:r>
        </w:p>
      </w:docPartBody>
    </w:docPart>
    <w:docPart>
      <w:docPartPr>
        <w:name w:val="ACEE0BBE8A3E42BB84E4A2043FB4CA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6BE04B-149A-40A5-B31D-54A1784CD913}"/>
      </w:docPartPr>
      <w:docPartBody>
        <w:p w:rsidR="00FD4374" w:rsidRDefault="00FD4374" w:rsidP="00FD4374">
          <w:pPr>
            <w:pStyle w:val="ACEE0BBE8A3E42BB84E4A2043FB4CAC9"/>
          </w:pPr>
          <w:r w:rsidRPr="0063194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74"/>
    <w:rsid w:val="008C70B8"/>
    <w:rsid w:val="00FD4374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rsid w:val="00FD4374"/>
    <w:rPr>
      <w:color w:val="808080"/>
    </w:rPr>
  </w:style>
  <w:style w:type="paragraph" w:customStyle="1" w:styleId="ACEE0BBE8A3E42BB84E4A2043FB4CAC9">
    <w:name w:val="ACEE0BBE8A3E42BB84E4A2043FB4CAC9"/>
    <w:rsid w:val="00FD43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597BE-DA3F-4BFE-88C5-45326D1A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</Pages>
  <Words>1307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9132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Admin</dc:creator>
  <cp:keywords/>
  <dc:description>Postępowanie Zam. Publ. 1/2022 na usługi sprzatania</dc:description>
  <cp:lastModifiedBy>Rycerz Tomasz</cp:lastModifiedBy>
  <cp:revision>36</cp:revision>
  <cp:lastPrinted>2022-01-10T07:38:00Z</cp:lastPrinted>
  <dcterms:created xsi:type="dcterms:W3CDTF">2023-12-04T11:11:00Z</dcterms:created>
  <dcterms:modified xsi:type="dcterms:W3CDTF">2025-11-25T14:38:00Z</dcterms:modified>
</cp:coreProperties>
</file>